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63D51" w14:textId="501E6329" w:rsidR="001964C3" w:rsidRPr="00AA454D" w:rsidRDefault="00D82C5A" w:rsidP="00253F68">
      <w:pPr>
        <w:suppressAutoHyphens/>
        <w:spacing w:after="360" w:line="240" w:lineRule="auto"/>
        <w:rPr>
          <w:rFonts w:asciiTheme="majorHAnsi" w:eastAsia="Times New Roman" w:hAnsiTheme="majorHAnsi" w:cstheme="majorHAnsi"/>
          <w:b/>
          <w:i/>
          <w:lang w:eastAsia="zh-CN"/>
        </w:rPr>
      </w:pPr>
      <w:r w:rsidRPr="00AA454D">
        <w:rPr>
          <w:rFonts w:asciiTheme="majorHAnsi" w:eastAsia="Times New Roman" w:hAnsiTheme="majorHAnsi" w:cstheme="majorHAnsi"/>
          <w:b/>
          <w:i/>
          <w:lang w:eastAsia="zh-CN"/>
        </w:rPr>
        <w:t>Załącznik n</w:t>
      </w:r>
      <w:r w:rsidR="00735607" w:rsidRPr="00AA454D">
        <w:rPr>
          <w:rFonts w:asciiTheme="majorHAnsi" w:eastAsia="Times New Roman" w:hAnsiTheme="majorHAnsi" w:cstheme="majorHAnsi"/>
          <w:b/>
          <w:i/>
          <w:lang w:eastAsia="zh-CN"/>
        </w:rPr>
        <w:t>r 1 do SWZ</w:t>
      </w:r>
    </w:p>
    <w:p w14:paraId="4A9D5F3C" w14:textId="77777777" w:rsidR="009021AC" w:rsidRPr="008E310D" w:rsidRDefault="009021AC" w:rsidP="009021AC">
      <w:pPr>
        <w:tabs>
          <w:tab w:val="left" w:pos="7938"/>
        </w:tabs>
        <w:spacing w:before="240" w:after="0" w:line="240" w:lineRule="auto"/>
        <w:rPr>
          <w:rFonts w:asciiTheme="majorHAnsi" w:eastAsia="Calibri" w:hAnsiTheme="majorHAnsi" w:cstheme="majorHAnsi"/>
          <w:b/>
          <w:color w:val="7030A0"/>
        </w:rPr>
      </w:pPr>
      <w:r w:rsidRPr="008E310D">
        <w:rPr>
          <w:rFonts w:asciiTheme="majorHAnsi" w:eastAsia="Calibri" w:hAnsiTheme="majorHAnsi" w:cstheme="majorHAnsi"/>
          <w:b/>
          <w:color w:val="7030A0"/>
        </w:rPr>
        <w:t>nazwa (firma) albo imię i nazwisko:…………………………………………………………………………………………….……………</w:t>
      </w:r>
    </w:p>
    <w:p w14:paraId="125B61C2" w14:textId="77777777" w:rsidR="009021AC" w:rsidRPr="008E310D" w:rsidRDefault="009021AC" w:rsidP="009021AC">
      <w:pPr>
        <w:spacing w:before="240" w:after="0" w:line="240" w:lineRule="auto"/>
        <w:rPr>
          <w:rFonts w:asciiTheme="majorHAnsi" w:eastAsia="Calibri" w:hAnsiTheme="majorHAnsi" w:cstheme="majorHAnsi"/>
          <w:b/>
          <w:color w:val="7030A0"/>
        </w:rPr>
      </w:pPr>
      <w:bookmarkStart w:id="0" w:name="_GoBack"/>
      <w:bookmarkEnd w:id="0"/>
      <w:r w:rsidRPr="008E310D">
        <w:rPr>
          <w:rFonts w:asciiTheme="majorHAnsi" w:eastAsia="Calibri" w:hAnsiTheme="majorHAnsi" w:cstheme="majorHAnsi"/>
          <w:b/>
          <w:color w:val="7030A0"/>
        </w:rPr>
        <w:t>siedziba albo miejsce zamieszkania i adres Wykonawcy:…………………………………………………..………………………</w:t>
      </w:r>
    </w:p>
    <w:p w14:paraId="56C2049A" w14:textId="77777777" w:rsidR="009021AC" w:rsidRPr="008E310D" w:rsidRDefault="009021AC" w:rsidP="009021AC">
      <w:pPr>
        <w:spacing w:before="240" w:after="0" w:line="240" w:lineRule="auto"/>
        <w:rPr>
          <w:rFonts w:asciiTheme="majorHAnsi" w:eastAsia="Calibri" w:hAnsiTheme="majorHAnsi" w:cstheme="majorHAnsi"/>
          <w:b/>
          <w:color w:val="7030A0"/>
        </w:rPr>
      </w:pPr>
      <w:r w:rsidRPr="008E310D">
        <w:rPr>
          <w:rFonts w:asciiTheme="majorHAnsi" w:eastAsia="Times New Roman" w:hAnsiTheme="majorHAnsi" w:cstheme="majorHAnsi"/>
          <w:b/>
          <w:color w:val="7030A0"/>
          <w:lang w:eastAsia="zh-CN"/>
        </w:rPr>
        <w:t>województwo:……………………………………………………………………………………………..……………………………………………</w:t>
      </w:r>
    </w:p>
    <w:p w14:paraId="6C375977" w14:textId="77777777" w:rsidR="009021AC" w:rsidRPr="008E310D" w:rsidRDefault="009021AC" w:rsidP="009021AC">
      <w:pPr>
        <w:spacing w:before="240" w:after="0" w:line="240" w:lineRule="auto"/>
        <w:rPr>
          <w:rFonts w:asciiTheme="majorHAnsi" w:eastAsia="Calibri" w:hAnsiTheme="majorHAnsi" w:cstheme="majorHAnsi"/>
          <w:b/>
          <w:color w:val="7030A0"/>
        </w:rPr>
      </w:pPr>
      <w:r w:rsidRPr="008E310D">
        <w:rPr>
          <w:rFonts w:asciiTheme="majorHAnsi" w:eastAsia="Calibri" w:hAnsiTheme="majorHAnsi" w:cstheme="majorHAnsi"/>
          <w:b/>
          <w:color w:val="7030A0"/>
        </w:rPr>
        <w:t>nr NIP:…………………………………………………… nr REGON: ……………………………………………………………………………..</w:t>
      </w:r>
    </w:p>
    <w:p w14:paraId="22701C0C" w14:textId="77777777" w:rsidR="009021AC" w:rsidRPr="008E310D" w:rsidRDefault="009021AC" w:rsidP="009021AC">
      <w:pPr>
        <w:tabs>
          <w:tab w:val="left" w:pos="7938"/>
        </w:tabs>
        <w:spacing w:before="240" w:after="0" w:line="240" w:lineRule="auto"/>
        <w:rPr>
          <w:rFonts w:asciiTheme="majorHAnsi" w:eastAsia="Calibri" w:hAnsiTheme="majorHAnsi" w:cstheme="majorHAnsi"/>
          <w:b/>
          <w:color w:val="7030A0"/>
        </w:rPr>
      </w:pPr>
      <w:r w:rsidRPr="008E310D">
        <w:rPr>
          <w:rFonts w:asciiTheme="majorHAnsi" w:eastAsia="Calibri" w:hAnsiTheme="majorHAnsi" w:cstheme="majorHAnsi"/>
          <w:b/>
          <w:color w:val="7030A0"/>
        </w:rPr>
        <w:t>osoba upoważniona do kontaktu – Imię, nazwisko:…………………………………….…………………………………………..</w:t>
      </w:r>
    </w:p>
    <w:p w14:paraId="41F0CEE7" w14:textId="77777777" w:rsidR="009021AC" w:rsidRPr="008E310D" w:rsidRDefault="009021AC" w:rsidP="009021AC">
      <w:pPr>
        <w:spacing w:before="240" w:after="0" w:line="240" w:lineRule="auto"/>
        <w:rPr>
          <w:rFonts w:asciiTheme="majorHAnsi" w:eastAsia="Calibri" w:hAnsiTheme="majorHAnsi" w:cstheme="majorHAnsi"/>
          <w:b/>
          <w:color w:val="7030A0"/>
        </w:rPr>
      </w:pPr>
      <w:r w:rsidRPr="008E310D">
        <w:rPr>
          <w:rFonts w:asciiTheme="majorHAnsi" w:eastAsia="Calibri" w:hAnsiTheme="majorHAnsi" w:cstheme="majorHAnsi"/>
          <w:b/>
          <w:color w:val="7030A0"/>
        </w:rPr>
        <w:t>telefon:………………………………….. email:</w:t>
      </w:r>
      <w:r w:rsidRPr="008E310D">
        <w:rPr>
          <w:rFonts w:asciiTheme="majorHAnsi" w:eastAsia="Times New Roman" w:hAnsiTheme="majorHAnsi" w:cstheme="majorHAnsi"/>
          <w:b/>
          <w:color w:val="7030A0"/>
          <w:lang w:eastAsia="zh-CN"/>
        </w:rPr>
        <w:t xml:space="preserve"> ………………………………….strona internetowa:…………………………………</w:t>
      </w:r>
    </w:p>
    <w:p w14:paraId="570465AC" w14:textId="77777777" w:rsidR="009021AC" w:rsidRPr="00AA454D" w:rsidRDefault="009021AC" w:rsidP="009021AC">
      <w:pPr>
        <w:spacing w:before="600" w:after="0" w:line="360" w:lineRule="auto"/>
        <w:rPr>
          <w:rFonts w:asciiTheme="majorHAnsi" w:eastAsia="Calibri" w:hAnsiTheme="majorHAnsi" w:cstheme="majorHAnsi"/>
          <w:b/>
        </w:rPr>
      </w:pPr>
      <w:r w:rsidRPr="00AA454D">
        <w:rPr>
          <w:rFonts w:asciiTheme="majorHAnsi" w:eastAsia="Calibri" w:hAnsiTheme="majorHAnsi" w:cstheme="majorHAnsi"/>
          <w:b/>
        </w:rPr>
        <w:t xml:space="preserve">OFERTA DO </w:t>
      </w:r>
    </w:p>
    <w:p w14:paraId="5EBD6B19" w14:textId="77777777" w:rsidR="009021AC" w:rsidRPr="00AA454D" w:rsidRDefault="009021AC" w:rsidP="009021AC">
      <w:pPr>
        <w:spacing w:after="0" w:line="360" w:lineRule="auto"/>
        <w:rPr>
          <w:rFonts w:asciiTheme="majorHAnsi" w:eastAsia="Calibri" w:hAnsiTheme="majorHAnsi" w:cstheme="majorHAnsi"/>
        </w:rPr>
      </w:pPr>
      <w:r w:rsidRPr="00AA454D">
        <w:rPr>
          <w:rFonts w:asciiTheme="majorHAnsi" w:eastAsia="Calibri" w:hAnsiTheme="majorHAnsi" w:cstheme="majorHAnsi"/>
          <w:b/>
        </w:rPr>
        <w:t>UNIWERSYTETU MEDYCZNEGO W BIAŁYMSTOKU, UL. JANA KILIŃSKIEGO 1, 15-089 BIAŁYSTOK</w:t>
      </w:r>
    </w:p>
    <w:p w14:paraId="26A533C4" w14:textId="648C416C" w:rsidR="00776312" w:rsidRPr="00AA454D" w:rsidRDefault="00735607" w:rsidP="00316D6F">
      <w:pPr>
        <w:spacing w:after="0" w:line="360" w:lineRule="auto"/>
        <w:rPr>
          <w:rFonts w:asciiTheme="majorHAnsi" w:eastAsia="Times New Roman" w:hAnsiTheme="majorHAnsi" w:cstheme="majorHAnsi"/>
          <w:b/>
          <w:lang w:eastAsia="zh-CN"/>
        </w:rPr>
      </w:pPr>
      <w:r w:rsidRPr="00AA454D">
        <w:rPr>
          <w:rFonts w:asciiTheme="majorHAnsi" w:eastAsia="Times New Roman" w:hAnsiTheme="majorHAnsi" w:cstheme="majorHAnsi"/>
          <w:lang w:eastAsia="zh-CN"/>
        </w:rPr>
        <w:t>Odpowiadając na ogłoszenie o przetargu nieograniczonym</w:t>
      </w:r>
      <w:r w:rsidRPr="00AA454D">
        <w:rPr>
          <w:rFonts w:asciiTheme="majorHAnsi" w:eastAsia="Times New Roman" w:hAnsiTheme="majorHAnsi" w:cstheme="majorHAnsi"/>
          <w:b/>
          <w:lang w:eastAsia="zh-CN"/>
        </w:rPr>
        <w:t xml:space="preserve"> </w:t>
      </w:r>
      <w:r w:rsidR="006C4E28" w:rsidRPr="00AA454D">
        <w:rPr>
          <w:rFonts w:asciiTheme="majorHAnsi" w:eastAsia="Times New Roman" w:hAnsiTheme="majorHAnsi" w:cstheme="majorHAnsi"/>
          <w:b/>
          <w:lang w:eastAsia="zh-CN"/>
        </w:rPr>
        <w:t xml:space="preserve">nr </w:t>
      </w:r>
      <w:r w:rsidR="001B12D6" w:rsidRPr="00AA454D">
        <w:rPr>
          <w:rFonts w:asciiTheme="majorHAnsi" w:eastAsia="Times New Roman" w:hAnsiTheme="majorHAnsi" w:cstheme="majorHAnsi"/>
          <w:b/>
          <w:color w:val="7030A0"/>
          <w:lang w:eastAsia="zh-CN"/>
        </w:rPr>
        <w:t>AZP.25.1.</w:t>
      </w:r>
      <w:r w:rsidR="00B36334" w:rsidRPr="00AA454D">
        <w:rPr>
          <w:rFonts w:asciiTheme="majorHAnsi" w:eastAsia="Times New Roman" w:hAnsiTheme="majorHAnsi" w:cstheme="majorHAnsi"/>
          <w:b/>
          <w:color w:val="7030A0"/>
          <w:lang w:eastAsia="zh-CN"/>
        </w:rPr>
        <w:t>79</w:t>
      </w:r>
      <w:r w:rsidR="00956E5B" w:rsidRPr="00AA454D">
        <w:rPr>
          <w:rFonts w:asciiTheme="majorHAnsi" w:eastAsia="Times New Roman" w:hAnsiTheme="majorHAnsi" w:cstheme="majorHAnsi"/>
          <w:b/>
          <w:color w:val="7030A0"/>
          <w:lang w:eastAsia="zh-CN"/>
        </w:rPr>
        <w:t>.202</w:t>
      </w:r>
      <w:r w:rsidR="00FC505C" w:rsidRPr="00AA454D">
        <w:rPr>
          <w:rFonts w:asciiTheme="majorHAnsi" w:eastAsia="Times New Roman" w:hAnsiTheme="majorHAnsi" w:cstheme="majorHAnsi"/>
          <w:b/>
          <w:color w:val="7030A0"/>
          <w:lang w:eastAsia="zh-CN"/>
        </w:rPr>
        <w:t>5</w:t>
      </w:r>
      <w:r w:rsidR="00BB05C3" w:rsidRPr="00AA454D">
        <w:rPr>
          <w:rFonts w:asciiTheme="majorHAnsi" w:eastAsia="Times New Roman" w:hAnsiTheme="majorHAnsi" w:cstheme="majorHAnsi"/>
          <w:b/>
          <w:color w:val="7030A0"/>
          <w:lang w:eastAsia="zh-CN"/>
        </w:rPr>
        <w:t xml:space="preserve"> -</w:t>
      </w:r>
      <w:r w:rsidR="009E7667" w:rsidRPr="00AA454D">
        <w:rPr>
          <w:rFonts w:asciiTheme="majorHAnsi" w:eastAsia="Times New Roman" w:hAnsiTheme="majorHAnsi" w:cstheme="majorHAnsi"/>
          <w:color w:val="7030A0"/>
          <w:lang w:eastAsia="pl-PL"/>
        </w:rPr>
        <w:t xml:space="preserve"> </w:t>
      </w:r>
      <w:r w:rsidR="00B36334" w:rsidRPr="00AA454D">
        <w:rPr>
          <w:rFonts w:asciiTheme="majorHAnsi" w:eastAsia="Times New Roman" w:hAnsiTheme="majorHAnsi" w:cstheme="majorHAnsi"/>
          <w:b/>
          <w:bCs/>
          <w:color w:val="7030A0"/>
          <w:lang w:eastAsia="pl-PL"/>
        </w:rPr>
        <w:t>jednorazowe dostawy drobnego sprzętu ortopedycznego / wyposażenia medycznego dla Zakładów i Klinik UMB do celów naukowo-badawczych z podziałem na 2 części</w:t>
      </w:r>
      <w:r w:rsidR="00316D6F" w:rsidRPr="00AA454D">
        <w:rPr>
          <w:rFonts w:asciiTheme="majorHAnsi" w:eastAsia="Times New Roman" w:hAnsiTheme="majorHAnsi" w:cstheme="majorHAnsi"/>
          <w:b/>
          <w:bCs/>
          <w:color w:val="7030A0"/>
          <w:lang w:eastAsia="pl-PL"/>
        </w:rPr>
        <w:t>,</w:t>
      </w:r>
      <w:r w:rsidR="00316D6F" w:rsidRPr="00AA454D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AA454D">
        <w:rPr>
          <w:rFonts w:asciiTheme="majorHAnsi" w:eastAsia="Times New Roman" w:hAnsiTheme="majorHAnsi" w:cstheme="majorHAnsi"/>
          <w:lang w:eastAsia="zh-CN"/>
        </w:rPr>
        <w:t>zgodnie z wymogami okr</w:t>
      </w:r>
      <w:r w:rsidR="00476AD6" w:rsidRPr="00AA454D">
        <w:rPr>
          <w:rFonts w:asciiTheme="majorHAnsi" w:eastAsia="Times New Roman" w:hAnsiTheme="majorHAnsi" w:cstheme="majorHAnsi"/>
          <w:lang w:eastAsia="zh-CN"/>
        </w:rPr>
        <w:t>eślonymi w specyfikacji</w:t>
      </w:r>
      <w:r w:rsidRPr="00AA454D">
        <w:rPr>
          <w:rFonts w:asciiTheme="majorHAnsi" w:eastAsia="Times New Roman" w:hAnsiTheme="majorHAnsi" w:cstheme="majorHAnsi"/>
          <w:lang w:eastAsia="zh-CN"/>
        </w:rPr>
        <w:t xml:space="preserve"> warunków zamówienia, </w:t>
      </w:r>
      <w:r w:rsidR="00316D6F" w:rsidRPr="00AA454D">
        <w:rPr>
          <w:rFonts w:asciiTheme="majorHAnsi" w:eastAsia="Times New Roman" w:hAnsiTheme="majorHAnsi" w:cstheme="majorHAnsi"/>
          <w:lang w:eastAsia="zh-CN"/>
        </w:rPr>
        <w:t>oferujemy wykonanie zamówienia</w:t>
      </w:r>
      <w:r w:rsidR="00776312" w:rsidRPr="00AA454D">
        <w:rPr>
          <w:rFonts w:asciiTheme="majorHAnsi" w:eastAsia="Times New Roman" w:hAnsiTheme="majorHAnsi" w:cstheme="majorHAnsi"/>
          <w:lang w:eastAsia="zh-CN"/>
        </w:rPr>
        <w:t>, za cenę:</w:t>
      </w:r>
      <w:r w:rsidR="00776312" w:rsidRPr="00AA454D">
        <w:rPr>
          <w:rFonts w:asciiTheme="majorHAnsi" w:eastAsia="Times New Roman" w:hAnsiTheme="majorHAnsi" w:cstheme="majorHAnsi"/>
          <w:b/>
          <w:lang w:eastAsia="zh-CN"/>
        </w:rPr>
        <w:t xml:space="preserve"> 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4673"/>
        <w:gridCol w:w="4253"/>
      </w:tblGrid>
      <w:tr w:rsidR="009021AC" w:rsidRPr="00AA454D" w14:paraId="5F03CD35" w14:textId="77777777" w:rsidTr="00B36334">
        <w:tc>
          <w:tcPr>
            <w:tcW w:w="4673" w:type="dxa"/>
          </w:tcPr>
          <w:p w14:paraId="2B6EB698" w14:textId="77777777" w:rsidR="00001403" w:rsidRPr="00AA454D" w:rsidRDefault="00001403" w:rsidP="00212E1D">
            <w:pPr>
              <w:suppressAutoHyphens/>
              <w:spacing w:line="240" w:lineRule="auto"/>
              <w:rPr>
                <w:rFonts w:asciiTheme="majorHAnsi" w:eastAsia="Times New Roman" w:hAnsiTheme="majorHAnsi" w:cstheme="majorHAnsi"/>
                <w:b/>
                <w:color w:val="7030A0"/>
                <w:lang w:eastAsia="zh-CN"/>
              </w:rPr>
            </w:pPr>
            <w:r w:rsidRPr="00AA454D">
              <w:rPr>
                <w:rFonts w:asciiTheme="majorHAnsi" w:eastAsia="Times New Roman" w:hAnsiTheme="majorHAnsi" w:cstheme="majorHAnsi"/>
                <w:b/>
                <w:color w:val="7030A0"/>
                <w:lang w:eastAsia="zh-CN"/>
              </w:rPr>
              <w:t>Nr i nazwa części</w:t>
            </w:r>
          </w:p>
        </w:tc>
        <w:tc>
          <w:tcPr>
            <w:tcW w:w="4253" w:type="dxa"/>
          </w:tcPr>
          <w:p w14:paraId="515FB085" w14:textId="77777777" w:rsidR="00001403" w:rsidRPr="00AA454D" w:rsidRDefault="00001403" w:rsidP="00212E1D">
            <w:pPr>
              <w:suppressAutoHyphens/>
              <w:spacing w:line="240" w:lineRule="auto"/>
              <w:rPr>
                <w:rFonts w:asciiTheme="majorHAnsi" w:eastAsia="Times New Roman" w:hAnsiTheme="majorHAnsi" w:cstheme="majorHAnsi"/>
                <w:color w:val="7030A0"/>
                <w:lang w:eastAsia="zh-CN"/>
              </w:rPr>
            </w:pPr>
            <w:r w:rsidRPr="00AA454D">
              <w:rPr>
                <w:rFonts w:asciiTheme="majorHAnsi" w:eastAsia="Times New Roman" w:hAnsiTheme="majorHAnsi" w:cstheme="majorHAnsi"/>
                <w:b/>
                <w:color w:val="7030A0"/>
                <w:lang w:eastAsia="zh-CN"/>
              </w:rPr>
              <w:t>Cena oferowana brutto</w:t>
            </w:r>
            <w:r w:rsidRPr="00AA454D">
              <w:rPr>
                <w:rFonts w:asciiTheme="majorHAnsi" w:eastAsia="Times New Roman" w:hAnsiTheme="majorHAnsi" w:cstheme="majorHAnsi"/>
                <w:b/>
                <w:color w:val="7030A0"/>
                <w:lang w:eastAsia="ar-SA"/>
              </w:rPr>
              <w:t xml:space="preserve"> cyfrowo (PLN)</w:t>
            </w:r>
            <w:r w:rsidRPr="00AA454D">
              <w:rPr>
                <w:rFonts w:asciiTheme="majorHAnsi" w:eastAsia="Times New Roman" w:hAnsiTheme="majorHAnsi" w:cstheme="majorHAnsi"/>
                <w:color w:val="7030A0"/>
                <w:lang w:eastAsia="ar-SA"/>
              </w:rPr>
              <w:t xml:space="preserve"> zgodnie z FORMULARZEM CENOWYM  (załącznikiem nr 2) stanowiącym integralną część niniejszej oferty</w:t>
            </w:r>
          </w:p>
        </w:tc>
      </w:tr>
      <w:tr w:rsidR="009021AC" w:rsidRPr="00AA454D" w14:paraId="60DB1D5B" w14:textId="77777777" w:rsidTr="00B36334">
        <w:tc>
          <w:tcPr>
            <w:tcW w:w="4673" w:type="dxa"/>
          </w:tcPr>
          <w:p w14:paraId="2FE463DD" w14:textId="148BDE9E" w:rsidR="00001403" w:rsidRPr="00AA454D" w:rsidRDefault="00001403" w:rsidP="00001403">
            <w:pPr>
              <w:suppressAutoHyphens/>
              <w:spacing w:line="360" w:lineRule="auto"/>
              <w:rPr>
                <w:rFonts w:asciiTheme="majorHAnsi" w:eastAsia="Times New Roman" w:hAnsiTheme="majorHAnsi" w:cstheme="majorHAnsi"/>
                <w:color w:val="7030A0"/>
                <w:lang w:eastAsia="zh-CN"/>
              </w:rPr>
            </w:pPr>
            <w:r w:rsidRPr="00AA454D">
              <w:rPr>
                <w:rFonts w:asciiTheme="majorHAnsi" w:eastAsia="Times New Roman" w:hAnsiTheme="majorHAnsi" w:cstheme="majorHAnsi"/>
                <w:color w:val="7030A0"/>
                <w:lang w:eastAsia="zh-CN"/>
              </w:rPr>
              <w:t xml:space="preserve">1.  </w:t>
            </w:r>
            <w:r w:rsidR="00B36334" w:rsidRPr="00AA454D">
              <w:rPr>
                <w:rFonts w:asciiTheme="majorHAnsi" w:eastAsia="Times New Roman" w:hAnsiTheme="majorHAnsi" w:cstheme="majorHAnsi"/>
                <w:color w:val="7030A0"/>
                <w:lang w:eastAsia="zh-CN"/>
              </w:rPr>
              <w:t>dostawa drobnego sprzętu ortopedycznego / wyposażenia medycznego</w:t>
            </w:r>
          </w:p>
        </w:tc>
        <w:tc>
          <w:tcPr>
            <w:tcW w:w="4253" w:type="dxa"/>
          </w:tcPr>
          <w:p w14:paraId="67D7E78E" w14:textId="77777777" w:rsidR="00001403" w:rsidRPr="00AA454D" w:rsidRDefault="00001403" w:rsidP="00212E1D">
            <w:pPr>
              <w:suppressAutoHyphens/>
              <w:spacing w:line="360" w:lineRule="auto"/>
              <w:rPr>
                <w:rFonts w:asciiTheme="majorHAnsi" w:eastAsia="Times New Roman" w:hAnsiTheme="majorHAnsi" w:cstheme="majorHAnsi"/>
                <w:color w:val="7030A0"/>
                <w:lang w:eastAsia="zh-CN"/>
              </w:rPr>
            </w:pPr>
          </w:p>
        </w:tc>
      </w:tr>
      <w:tr w:rsidR="009021AC" w:rsidRPr="00AA454D" w14:paraId="1F5F6F8E" w14:textId="77777777" w:rsidTr="00B36334">
        <w:tc>
          <w:tcPr>
            <w:tcW w:w="4673" w:type="dxa"/>
          </w:tcPr>
          <w:p w14:paraId="5102260B" w14:textId="6659A272" w:rsidR="00001403" w:rsidRPr="00AA454D" w:rsidRDefault="00001403" w:rsidP="00212E1D">
            <w:pPr>
              <w:suppressAutoHyphens/>
              <w:spacing w:line="360" w:lineRule="auto"/>
              <w:rPr>
                <w:rFonts w:asciiTheme="majorHAnsi" w:eastAsia="Times New Roman" w:hAnsiTheme="majorHAnsi" w:cstheme="majorHAnsi"/>
                <w:color w:val="7030A0"/>
                <w:lang w:eastAsia="zh-CN"/>
              </w:rPr>
            </w:pPr>
            <w:r w:rsidRPr="00AA454D">
              <w:rPr>
                <w:rFonts w:asciiTheme="majorHAnsi" w:hAnsiTheme="majorHAnsi" w:cstheme="majorHAnsi"/>
                <w:color w:val="7030A0"/>
              </w:rPr>
              <w:t xml:space="preserve">2.  </w:t>
            </w:r>
            <w:r w:rsidR="00B36334" w:rsidRPr="00AA454D">
              <w:rPr>
                <w:rFonts w:asciiTheme="majorHAnsi" w:hAnsiTheme="majorHAnsi" w:cstheme="majorHAnsi"/>
                <w:color w:val="7030A0"/>
              </w:rPr>
              <w:t>dostawa drobnego sprzętu ortopedycznego / wyposażenia medycznego</w:t>
            </w:r>
          </w:p>
        </w:tc>
        <w:tc>
          <w:tcPr>
            <w:tcW w:w="4253" w:type="dxa"/>
          </w:tcPr>
          <w:p w14:paraId="5A7A42BF" w14:textId="77777777" w:rsidR="00001403" w:rsidRPr="00AA454D" w:rsidRDefault="00001403" w:rsidP="00212E1D">
            <w:pPr>
              <w:suppressAutoHyphens/>
              <w:spacing w:line="360" w:lineRule="auto"/>
              <w:rPr>
                <w:rFonts w:asciiTheme="majorHAnsi" w:eastAsia="Times New Roman" w:hAnsiTheme="majorHAnsi" w:cstheme="majorHAnsi"/>
                <w:color w:val="7030A0"/>
                <w:lang w:eastAsia="zh-CN"/>
              </w:rPr>
            </w:pPr>
          </w:p>
        </w:tc>
      </w:tr>
    </w:tbl>
    <w:p w14:paraId="0A7D2E63" w14:textId="77777777" w:rsidR="00AA454D" w:rsidRPr="00AA454D" w:rsidRDefault="00AA454D" w:rsidP="0075043B">
      <w:pPr>
        <w:tabs>
          <w:tab w:val="left" w:pos="1276"/>
          <w:tab w:val="right" w:leader="dot" w:pos="9356"/>
        </w:tabs>
        <w:spacing w:after="0" w:line="360" w:lineRule="auto"/>
        <w:rPr>
          <w:rFonts w:asciiTheme="majorHAnsi" w:eastAsia="Times New Roman" w:hAnsiTheme="majorHAnsi" w:cstheme="majorHAnsi"/>
          <w:b/>
          <w:i/>
          <w:lang w:eastAsia="zh-CN"/>
        </w:rPr>
      </w:pPr>
    </w:p>
    <w:p w14:paraId="4CA13C32" w14:textId="77777777" w:rsidR="00AA454D" w:rsidRPr="00AA454D" w:rsidRDefault="00AA454D" w:rsidP="0075043B">
      <w:pPr>
        <w:pStyle w:val="Akapitzlist"/>
        <w:numPr>
          <w:ilvl w:val="0"/>
          <w:numId w:val="8"/>
        </w:numPr>
        <w:tabs>
          <w:tab w:val="left" w:pos="1276"/>
          <w:tab w:val="right" w:leader="dot" w:pos="9356"/>
        </w:tabs>
        <w:spacing w:line="360" w:lineRule="auto"/>
        <w:rPr>
          <w:rFonts w:asciiTheme="majorHAnsi" w:eastAsia="Calibri" w:hAnsiTheme="majorHAnsi" w:cstheme="majorHAnsi"/>
          <w:color w:val="000000" w:themeColor="text1"/>
          <w:sz w:val="22"/>
          <w:szCs w:val="22"/>
        </w:rPr>
      </w:pPr>
      <w:r w:rsidRPr="00AA454D">
        <w:rPr>
          <w:rFonts w:asciiTheme="majorHAnsi" w:eastAsia="Times New Roman" w:hAnsiTheme="majorHAnsi" w:cstheme="majorHAnsi"/>
          <w:b/>
          <w:sz w:val="22"/>
          <w:szCs w:val="22"/>
          <w:lang w:eastAsia="ar-SA"/>
        </w:rPr>
        <w:t>Oświadczamy, że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</w:t>
      </w:r>
      <w:r w:rsidR="00446819"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>Podana przez nas cena zawiera wszelkie koszty związane z realizacją przedmiotu zamówienia.</w:t>
      </w:r>
      <w:r w:rsidR="0075043B" w:rsidRPr="00AA454D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 xml:space="preserve"> </w:t>
      </w:r>
    </w:p>
    <w:p w14:paraId="1AC297D0" w14:textId="77777777" w:rsidR="00AA454D" w:rsidRPr="00AA454D" w:rsidRDefault="00AA454D" w:rsidP="00AA454D">
      <w:pPr>
        <w:pStyle w:val="Akapitzlist"/>
        <w:numPr>
          <w:ilvl w:val="0"/>
          <w:numId w:val="8"/>
        </w:numPr>
        <w:tabs>
          <w:tab w:val="left" w:pos="1276"/>
          <w:tab w:val="right" w:leader="dot" w:pos="9356"/>
        </w:tabs>
        <w:spacing w:line="360" w:lineRule="auto"/>
        <w:rPr>
          <w:rFonts w:asciiTheme="majorHAnsi" w:eastAsia="Times New Roman" w:hAnsiTheme="majorHAnsi" w:cstheme="majorHAnsi"/>
          <w:sz w:val="22"/>
          <w:szCs w:val="22"/>
          <w:lang w:eastAsia="zh-CN"/>
        </w:rPr>
      </w:pPr>
      <w:r w:rsidRPr="00AA454D">
        <w:rPr>
          <w:rFonts w:asciiTheme="majorHAnsi" w:eastAsia="Times New Roman" w:hAnsiTheme="majorHAnsi" w:cstheme="majorHAnsi"/>
          <w:b/>
          <w:sz w:val="22"/>
          <w:szCs w:val="22"/>
          <w:lang w:eastAsia="ar-SA"/>
        </w:rPr>
        <w:t>Oświadczamy, że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</w:t>
      </w:r>
      <w:r w:rsidRPr="00AA454D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d</w:t>
      </w:r>
      <w:r w:rsidR="000B3A51" w:rsidRPr="00AA454D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ostawę stanowiącą</w:t>
      </w:r>
      <w:r w:rsidR="00735607" w:rsidRPr="00AA454D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 xml:space="preserve"> przedmiot zamówienia zrealizujemy w terminie </w:t>
      </w:r>
      <w:r w:rsidR="00E13535" w:rsidRPr="00AA454D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wskazanym w SWZ</w:t>
      </w:r>
      <w:r w:rsidR="00E75B08" w:rsidRPr="00AA454D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.</w:t>
      </w:r>
    </w:p>
    <w:p w14:paraId="3C8AB8CE" w14:textId="77777777" w:rsidR="00AA454D" w:rsidRPr="00AA454D" w:rsidRDefault="00EE0CEA" w:rsidP="00AA454D">
      <w:pPr>
        <w:pStyle w:val="Akapitzlist"/>
        <w:numPr>
          <w:ilvl w:val="0"/>
          <w:numId w:val="8"/>
        </w:numPr>
        <w:tabs>
          <w:tab w:val="left" w:pos="1276"/>
          <w:tab w:val="right" w:leader="dot" w:pos="9356"/>
        </w:tabs>
        <w:spacing w:line="360" w:lineRule="auto"/>
        <w:rPr>
          <w:rFonts w:asciiTheme="majorHAnsi" w:eastAsia="Times New Roman" w:hAnsiTheme="majorHAnsi" w:cstheme="majorHAnsi"/>
          <w:sz w:val="22"/>
          <w:szCs w:val="22"/>
          <w:lang w:eastAsia="zh-CN"/>
        </w:rPr>
      </w:pPr>
      <w:r w:rsidRPr="00AA454D">
        <w:rPr>
          <w:rFonts w:asciiTheme="majorHAnsi" w:eastAsia="Times New Roman" w:hAnsiTheme="majorHAnsi" w:cstheme="majorHAnsi"/>
          <w:b/>
          <w:sz w:val="22"/>
          <w:szCs w:val="22"/>
          <w:lang w:eastAsia="ar-SA"/>
        </w:rPr>
        <w:t>Oświadczamy, że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załączone do specyfikacji warunków zamówienia wymagania stawiane Wykonawcy oraz postanowienia umowy, zostały przez nas zaakceptowane bez żadnych zastrzeżeń i zobowiązujemy się w przypadku wyboru naszej oferty, do zawarcia umowy w miejscu i terminie wyznaczonym przez Zamawiającego. </w:t>
      </w:r>
    </w:p>
    <w:p w14:paraId="5C1899AB" w14:textId="77777777" w:rsidR="00AA454D" w:rsidRPr="00AA454D" w:rsidRDefault="00357E57" w:rsidP="00AA454D">
      <w:pPr>
        <w:pStyle w:val="Akapitzlist"/>
        <w:numPr>
          <w:ilvl w:val="0"/>
          <w:numId w:val="8"/>
        </w:numPr>
        <w:tabs>
          <w:tab w:val="left" w:pos="1276"/>
          <w:tab w:val="right" w:leader="dot" w:pos="9356"/>
        </w:tabs>
        <w:spacing w:line="360" w:lineRule="auto"/>
        <w:rPr>
          <w:rFonts w:asciiTheme="majorHAnsi" w:eastAsia="Times New Roman" w:hAnsiTheme="majorHAnsi" w:cstheme="majorHAnsi"/>
          <w:sz w:val="22"/>
          <w:szCs w:val="22"/>
          <w:lang w:eastAsia="zh-CN"/>
        </w:rPr>
      </w:pPr>
      <w:r w:rsidRPr="00AA454D">
        <w:rPr>
          <w:rFonts w:asciiTheme="majorHAnsi" w:eastAsia="Times New Roman" w:hAnsiTheme="majorHAnsi" w:cstheme="majorHAnsi"/>
          <w:b/>
          <w:sz w:val="22"/>
          <w:szCs w:val="22"/>
          <w:lang w:eastAsia="zh-CN"/>
        </w:rPr>
        <w:t>Oświadczamy, że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 jesteśmy związani ofertą na czas wskazany w SWZ.</w:t>
      </w:r>
    </w:p>
    <w:p w14:paraId="49E34684" w14:textId="77777777" w:rsidR="00AA454D" w:rsidRPr="00AA454D" w:rsidRDefault="00357E57" w:rsidP="00AA454D">
      <w:pPr>
        <w:pStyle w:val="Akapitzlist"/>
        <w:numPr>
          <w:ilvl w:val="0"/>
          <w:numId w:val="8"/>
        </w:numPr>
        <w:tabs>
          <w:tab w:val="left" w:pos="1276"/>
          <w:tab w:val="right" w:leader="dot" w:pos="9356"/>
        </w:tabs>
        <w:spacing w:line="360" w:lineRule="auto"/>
        <w:rPr>
          <w:rFonts w:asciiTheme="majorHAnsi" w:eastAsia="Times New Roman" w:hAnsiTheme="majorHAnsi" w:cstheme="majorHAnsi"/>
          <w:sz w:val="22"/>
          <w:szCs w:val="22"/>
          <w:lang w:eastAsia="zh-CN"/>
        </w:rPr>
      </w:pPr>
      <w:r w:rsidRPr="00AA454D">
        <w:rPr>
          <w:rFonts w:asciiTheme="majorHAnsi" w:eastAsia="Times New Roman" w:hAnsiTheme="majorHAnsi" w:cstheme="majorHAnsi"/>
          <w:b/>
          <w:sz w:val="22"/>
          <w:szCs w:val="22"/>
          <w:lang w:eastAsia="zh-CN"/>
        </w:rPr>
        <w:t>Zobowiązujemy się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 w przypadku przyznania nam zamó</w:t>
      </w:r>
      <w:r w:rsidR="00EE0CEA"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>w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>ienia, do jego zrealizowania w ramach ceny ofertowej.</w:t>
      </w:r>
    </w:p>
    <w:p w14:paraId="12EBCB07" w14:textId="77777777" w:rsidR="00AA454D" w:rsidRPr="00AA454D" w:rsidRDefault="000C379D" w:rsidP="00AA454D">
      <w:pPr>
        <w:pStyle w:val="Akapitzlist"/>
        <w:numPr>
          <w:ilvl w:val="0"/>
          <w:numId w:val="8"/>
        </w:numPr>
        <w:tabs>
          <w:tab w:val="left" w:pos="1276"/>
          <w:tab w:val="right" w:leader="dot" w:pos="9356"/>
        </w:tabs>
        <w:spacing w:line="360" w:lineRule="auto"/>
        <w:rPr>
          <w:rFonts w:asciiTheme="majorHAnsi" w:eastAsia="Times New Roman" w:hAnsiTheme="majorHAnsi" w:cstheme="majorHAnsi"/>
          <w:sz w:val="22"/>
          <w:szCs w:val="22"/>
          <w:lang w:eastAsia="zh-CN"/>
        </w:rPr>
      </w:pPr>
      <w:r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lastRenderedPageBreak/>
        <w:t xml:space="preserve">Jeżeli do przedmiotu zamówienia, stosuje się wymogi określone w Ustawie z dnia 26 kwietnia 2024 r. o zapewnieniu spełniania wymagań dostępności niektórych produktów i usług przez podmioty gospodarcze (Dz. U. z 2024 r. poz. 731), </w:t>
      </w:r>
      <w:r w:rsidRPr="00AA454D">
        <w:rPr>
          <w:rFonts w:asciiTheme="majorHAnsi" w:eastAsia="Times New Roman" w:hAnsiTheme="majorHAnsi" w:cstheme="majorHAnsi"/>
          <w:b/>
          <w:sz w:val="22"/>
          <w:szCs w:val="22"/>
          <w:lang w:eastAsia="zh-CN"/>
        </w:rPr>
        <w:t>oświadcza</w:t>
      </w:r>
      <w:r w:rsidR="00AA454D" w:rsidRPr="00AA454D">
        <w:rPr>
          <w:rFonts w:asciiTheme="majorHAnsi" w:eastAsia="Times New Roman" w:hAnsiTheme="majorHAnsi" w:cstheme="majorHAnsi"/>
          <w:b/>
          <w:sz w:val="22"/>
          <w:szCs w:val="22"/>
          <w:lang w:eastAsia="zh-CN"/>
        </w:rPr>
        <w:t>my</w:t>
      </w:r>
      <w:r w:rsidRPr="00AA454D">
        <w:rPr>
          <w:rFonts w:asciiTheme="majorHAnsi" w:eastAsia="Times New Roman" w:hAnsiTheme="majorHAnsi" w:cstheme="majorHAnsi"/>
          <w:b/>
          <w:sz w:val="22"/>
          <w:szCs w:val="22"/>
          <w:lang w:eastAsia="zh-CN"/>
        </w:rPr>
        <w:t>, że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 przedmiot zamówienia jest zgodny z wymogami </w:t>
      </w:r>
      <w:r w:rsidR="009A480D"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tej 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ustawy. </w:t>
      </w:r>
    </w:p>
    <w:p w14:paraId="2BED0D0C" w14:textId="77777777" w:rsidR="00AA454D" w:rsidRPr="00AA454D" w:rsidRDefault="009A480D" w:rsidP="00AA454D">
      <w:pPr>
        <w:pStyle w:val="Akapitzlist"/>
        <w:numPr>
          <w:ilvl w:val="0"/>
          <w:numId w:val="8"/>
        </w:numPr>
        <w:tabs>
          <w:tab w:val="left" w:pos="1276"/>
          <w:tab w:val="right" w:leader="dot" w:pos="9356"/>
        </w:tabs>
        <w:spacing w:line="360" w:lineRule="auto"/>
        <w:rPr>
          <w:rFonts w:asciiTheme="majorHAnsi" w:eastAsia="Times New Roman" w:hAnsiTheme="majorHAnsi" w:cstheme="majorHAnsi"/>
          <w:sz w:val="22"/>
          <w:szCs w:val="22"/>
          <w:lang w:eastAsia="zh-CN"/>
        </w:rPr>
      </w:pPr>
      <w:r w:rsidRPr="00AA454D">
        <w:rPr>
          <w:rFonts w:asciiTheme="majorHAnsi" w:eastAsia="Times New Roman" w:hAnsiTheme="majorHAnsi" w:cstheme="majorHAnsi"/>
          <w:b/>
          <w:sz w:val="22"/>
          <w:szCs w:val="22"/>
          <w:lang w:eastAsia="zh-CN"/>
        </w:rPr>
        <w:t>Oświadczamy, że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 w przypadku wyboru naszej oferty jako najkorzystniejszej, zobowiązujemy się zgłosić Zamawiającemu swoich beneficjentów rzeczywistych</w:t>
      </w:r>
      <w:r w:rsidR="00D34633"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 w rozumieniu art. 2 pkt 1 ustawy </w:t>
      </w:r>
      <w:r w:rsidR="0079248D"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>z dnia</w:t>
      </w:r>
      <w:r w:rsidR="00D34633"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 1 marca 2018 r. o przeciwdziałaniu praniu pieniędzy oraz finansowaniu terroryzmu (Dz.U. z 2023 r. poz. 1124, z</w:t>
      </w:r>
      <w:r w:rsidR="0079248D"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>e</w:t>
      </w:r>
      <w:r w:rsidR="00D34633"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 zm.) 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– dotyczy podmiotów zagranicznych. </w:t>
      </w:r>
    </w:p>
    <w:p w14:paraId="03454DD1" w14:textId="77777777" w:rsidR="00AA454D" w:rsidRPr="00AA454D" w:rsidRDefault="00357E57" w:rsidP="00AA454D">
      <w:pPr>
        <w:pStyle w:val="Akapitzlist"/>
        <w:numPr>
          <w:ilvl w:val="0"/>
          <w:numId w:val="8"/>
        </w:numPr>
        <w:tabs>
          <w:tab w:val="left" w:pos="1276"/>
          <w:tab w:val="right" w:leader="dot" w:pos="9356"/>
        </w:tabs>
        <w:spacing w:line="360" w:lineRule="auto"/>
        <w:rPr>
          <w:rFonts w:asciiTheme="majorHAnsi" w:eastAsia="Times New Roman" w:hAnsiTheme="majorHAnsi" w:cstheme="majorHAnsi"/>
          <w:sz w:val="22"/>
          <w:szCs w:val="22"/>
          <w:lang w:eastAsia="zh-CN"/>
        </w:rPr>
      </w:pPr>
      <w:r w:rsidRPr="00AA454D">
        <w:rPr>
          <w:rFonts w:asciiTheme="majorHAnsi" w:hAnsiTheme="majorHAnsi" w:cstheme="majorHAnsi"/>
          <w:b/>
          <w:sz w:val="22"/>
          <w:szCs w:val="22"/>
        </w:rPr>
        <w:t>Akceptujemy warunek, że</w:t>
      </w:r>
      <w:r w:rsidRPr="00AA454D">
        <w:rPr>
          <w:rFonts w:asciiTheme="majorHAnsi" w:hAnsiTheme="majorHAnsi" w:cstheme="majorHAnsi"/>
          <w:sz w:val="22"/>
          <w:szCs w:val="22"/>
        </w:rPr>
        <w:t xml:space="preserve"> 100% wartości umowy zostanie opłacone w te</w:t>
      </w:r>
      <w:r w:rsidR="00801B65" w:rsidRPr="00AA454D">
        <w:rPr>
          <w:rFonts w:asciiTheme="majorHAnsi" w:hAnsiTheme="majorHAnsi" w:cstheme="majorHAnsi"/>
          <w:sz w:val="22"/>
          <w:szCs w:val="22"/>
        </w:rPr>
        <w:t>rminie do 30</w:t>
      </w:r>
      <w:r w:rsidR="00BB03E1" w:rsidRPr="00AA454D">
        <w:rPr>
          <w:rFonts w:asciiTheme="majorHAnsi" w:hAnsiTheme="majorHAnsi" w:cstheme="majorHAnsi"/>
          <w:sz w:val="22"/>
          <w:szCs w:val="22"/>
        </w:rPr>
        <w:t xml:space="preserve"> dni licząc od dnia</w:t>
      </w:r>
      <w:r w:rsidRPr="00AA454D">
        <w:rPr>
          <w:rFonts w:asciiTheme="majorHAnsi" w:hAnsiTheme="majorHAnsi" w:cstheme="majorHAnsi"/>
          <w:sz w:val="22"/>
          <w:szCs w:val="22"/>
        </w:rPr>
        <w:t xml:space="preserve"> podpisania bezusterkowego protokołu odbioru po kompleksowej realizacji przedmiotu zamówienia i otrzymania prawidłowo wystawionej faktury VAT</w:t>
      </w:r>
      <w:r w:rsidR="00801B65" w:rsidRPr="00AA454D">
        <w:rPr>
          <w:rFonts w:asciiTheme="majorHAnsi" w:hAnsiTheme="majorHAnsi" w:cstheme="majorHAnsi"/>
          <w:sz w:val="22"/>
          <w:szCs w:val="22"/>
        </w:rPr>
        <w:t>.</w:t>
      </w:r>
    </w:p>
    <w:p w14:paraId="11A73C58" w14:textId="77777777" w:rsidR="00AA454D" w:rsidRPr="00AA454D" w:rsidRDefault="00735607" w:rsidP="00AA454D">
      <w:pPr>
        <w:pStyle w:val="Akapitzlist"/>
        <w:numPr>
          <w:ilvl w:val="0"/>
          <w:numId w:val="8"/>
        </w:numPr>
        <w:tabs>
          <w:tab w:val="left" w:pos="1276"/>
          <w:tab w:val="right" w:leader="dot" w:pos="9356"/>
        </w:tabs>
        <w:spacing w:line="360" w:lineRule="auto"/>
        <w:rPr>
          <w:rFonts w:asciiTheme="majorHAnsi" w:eastAsia="Times New Roman" w:hAnsiTheme="majorHAnsi" w:cstheme="majorHAnsi"/>
          <w:sz w:val="22"/>
          <w:szCs w:val="22"/>
          <w:lang w:eastAsia="zh-CN"/>
        </w:rPr>
      </w:pPr>
      <w:r w:rsidRPr="00AA454D">
        <w:rPr>
          <w:rFonts w:asciiTheme="majorHAnsi" w:eastAsia="Times New Roman" w:hAnsiTheme="majorHAnsi" w:cstheme="majorHAnsi"/>
          <w:b/>
          <w:sz w:val="22"/>
          <w:szCs w:val="22"/>
          <w:lang w:eastAsia="ar-SA"/>
        </w:rPr>
        <w:t>Oświadczam</w:t>
      </w:r>
      <w:r w:rsidR="00BB03E1" w:rsidRPr="00AA454D">
        <w:rPr>
          <w:rFonts w:asciiTheme="majorHAnsi" w:eastAsia="Times New Roman" w:hAnsiTheme="majorHAnsi" w:cstheme="majorHAnsi"/>
          <w:b/>
          <w:sz w:val="22"/>
          <w:szCs w:val="22"/>
          <w:lang w:eastAsia="ar-SA"/>
        </w:rPr>
        <w:t>y</w:t>
      </w:r>
      <w:r w:rsidRPr="00AA454D">
        <w:rPr>
          <w:rFonts w:asciiTheme="majorHAnsi" w:eastAsia="Times New Roman" w:hAnsiTheme="majorHAnsi" w:cstheme="majorHAnsi"/>
          <w:b/>
          <w:sz w:val="22"/>
          <w:szCs w:val="22"/>
          <w:lang w:eastAsia="ar-SA"/>
        </w:rPr>
        <w:t>, że</w:t>
      </w:r>
      <w:r w:rsidR="00BB03E1" w:rsidRPr="00AA454D">
        <w:rPr>
          <w:rFonts w:asciiTheme="majorHAnsi" w:eastAsia="Times New Roman" w:hAnsiTheme="majorHAnsi" w:cstheme="majorHAnsi"/>
          <w:b/>
          <w:sz w:val="22"/>
          <w:szCs w:val="22"/>
          <w:lang w:eastAsia="ar-SA"/>
        </w:rPr>
        <w:t xml:space="preserve"> </w:t>
      </w:r>
      <w:r w:rsidR="00BB03E1" w:rsidRPr="00AA454D">
        <w:rPr>
          <w:rFonts w:asciiTheme="majorHAnsi" w:eastAsia="Times New Roman" w:hAnsiTheme="majorHAnsi" w:cstheme="majorHAnsi"/>
          <w:sz w:val="22"/>
          <w:szCs w:val="22"/>
          <w:lang w:eastAsia="ar-SA"/>
        </w:rPr>
        <w:t>wypełniliśmy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obowiązki informacyjne przewidziane w art. 13 lub art. 14 RODO</w:t>
      </w:r>
      <w:r w:rsidR="009021AC" w:rsidRPr="00AA454D">
        <w:rPr>
          <w:rStyle w:val="Odwoanieprzypisudolnego"/>
          <w:rFonts w:asciiTheme="majorHAnsi" w:eastAsia="Times New Roman" w:hAnsiTheme="majorHAnsi" w:cstheme="majorHAnsi"/>
          <w:sz w:val="22"/>
          <w:szCs w:val="22"/>
          <w:lang w:eastAsia="ar-SA"/>
        </w:rPr>
        <w:footnoteReference w:id="1"/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wobec osób fizycznych, od których dane osobowe bezpo</w:t>
      </w:r>
      <w:r w:rsidR="00BB03E1" w:rsidRPr="00AA454D">
        <w:rPr>
          <w:rFonts w:asciiTheme="majorHAnsi" w:eastAsia="Times New Roman" w:hAnsiTheme="majorHAnsi" w:cstheme="majorHAnsi"/>
          <w:sz w:val="22"/>
          <w:szCs w:val="22"/>
          <w:lang w:eastAsia="ar-SA"/>
        </w:rPr>
        <w:t>średnio lub pośrednio pozyskaliśmy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ar-SA"/>
        </w:rPr>
        <w:t xml:space="preserve"> </w:t>
      </w:r>
      <w:r w:rsidR="00BB03E1" w:rsidRPr="00AA454D">
        <w:rPr>
          <w:rFonts w:asciiTheme="majorHAnsi" w:eastAsia="Times New Roman" w:hAnsiTheme="majorHAnsi" w:cstheme="majorHAnsi"/>
          <w:sz w:val="22"/>
          <w:szCs w:val="22"/>
          <w:lang w:eastAsia="ar-SA"/>
        </w:rPr>
        <w:br/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ar-SA"/>
        </w:rPr>
        <w:t>w celu ubiegania się o udzielenie zamówienia publicznego w niniejszym postępowaniu.</w:t>
      </w:r>
      <w:r w:rsidR="009021AC" w:rsidRPr="00AA454D">
        <w:rPr>
          <w:rStyle w:val="Odwoanieprzypisudolnego"/>
          <w:rFonts w:asciiTheme="majorHAnsi" w:eastAsia="Times New Roman" w:hAnsiTheme="majorHAnsi" w:cstheme="majorHAnsi"/>
          <w:sz w:val="22"/>
          <w:szCs w:val="22"/>
          <w:lang w:eastAsia="ar-SA"/>
        </w:rPr>
        <w:footnoteReference w:id="2"/>
      </w:r>
    </w:p>
    <w:p w14:paraId="17ECFD1C" w14:textId="67D92D2E" w:rsidR="0075043B" w:rsidRPr="00AA454D" w:rsidRDefault="00BE5A0C" w:rsidP="00AA454D">
      <w:pPr>
        <w:pStyle w:val="Akapitzlist"/>
        <w:numPr>
          <w:ilvl w:val="0"/>
          <w:numId w:val="8"/>
        </w:numPr>
        <w:tabs>
          <w:tab w:val="left" w:pos="1276"/>
          <w:tab w:val="right" w:leader="dot" w:pos="9356"/>
        </w:tabs>
        <w:spacing w:line="360" w:lineRule="auto"/>
        <w:rPr>
          <w:rFonts w:asciiTheme="majorHAnsi" w:eastAsia="Times New Roman" w:hAnsiTheme="majorHAnsi" w:cstheme="majorHAnsi"/>
          <w:sz w:val="22"/>
          <w:szCs w:val="22"/>
          <w:lang w:eastAsia="zh-CN"/>
        </w:rPr>
      </w:pPr>
      <w:r w:rsidRPr="00AA454D">
        <w:rPr>
          <w:rFonts w:asciiTheme="majorHAnsi" w:hAnsiTheme="majorHAnsi" w:cstheme="majorHAnsi"/>
          <w:b/>
          <w:sz w:val="22"/>
          <w:szCs w:val="22"/>
        </w:rPr>
        <w:t>Rodzaj wykonawcy</w:t>
      </w:r>
      <w:r w:rsidR="009021AC" w:rsidRPr="00AA454D">
        <w:rPr>
          <w:rStyle w:val="Odwoanieprzypisudolnego"/>
          <w:rFonts w:asciiTheme="majorHAnsi" w:hAnsiTheme="majorHAnsi" w:cstheme="majorHAnsi"/>
          <w:sz w:val="22"/>
          <w:szCs w:val="22"/>
        </w:rPr>
        <w:footnoteReference w:id="3"/>
      </w:r>
      <w:r w:rsidRPr="00AA454D">
        <w:rPr>
          <w:rFonts w:asciiTheme="majorHAnsi" w:hAnsiTheme="majorHAnsi" w:cstheme="majorHAnsi"/>
          <w:sz w:val="22"/>
          <w:szCs w:val="22"/>
        </w:rPr>
        <w:t>:</w:t>
      </w:r>
    </w:p>
    <w:p w14:paraId="2438E32A" w14:textId="77777777" w:rsidR="0075043B" w:rsidRPr="00AA454D" w:rsidRDefault="009D0B28" w:rsidP="0075043B">
      <w:pPr>
        <w:pStyle w:val="Tekstprzypisudolnego"/>
        <w:suppressAutoHyphens w:val="0"/>
        <w:spacing w:line="360" w:lineRule="auto"/>
        <w:ind w:left="284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-947389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43B" w:rsidRPr="00AA454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5A0C" w:rsidRPr="00AA454D">
        <w:rPr>
          <w:rFonts w:asciiTheme="majorHAnsi" w:hAnsiTheme="majorHAnsi" w:cstheme="majorHAnsi"/>
          <w:sz w:val="22"/>
          <w:szCs w:val="22"/>
        </w:rPr>
        <w:t xml:space="preserve">  mikroprzedsiębiorstwo </w:t>
      </w:r>
    </w:p>
    <w:p w14:paraId="7EB63AEC" w14:textId="77777777" w:rsidR="0075043B" w:rsidRPr="00AA454D" w:rsidRDefault="009D0B28" w:rsidP="0075043B">
      <w:pPr>
        <w:pStyle w:val="Tekstprzypisudolnego"/>
        <w:suppressAutoHyphens w:val="0"/>
        <w:spacing w:line="360" w:lineRule="auto"/>
        <w:ind w:left="284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-846482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43B" w:rsidRPr="00AA454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5A0C" w:rsidRPr="00AA454D">
        <w:rPr>
          <w:rFonts w:asciiTheme="majorHAnsi" w:hAnsiTheme="majorHAnsi" w:cstheme="majorHAnsi"/>
          <w:sz w:val="22"/>
          <w:szCs w:val="22"/>
        </w:rPr>
        <w:t xml:space="preserve"> średnie przedsiębiorstwo </w:t>
      </w:r>
    </w:p>
    <w:p w14:paraId="7DC26E53" w14:textId="77777777" w:rsidR="0075043B" w:rsidRPr="00AA454D" w:rsidRDefault="009D0B28" w:rsidP="0075043B">
      <w:pPr>
        <w:pStyle w:val="Tekstprzypisudolnego"/>
        <w:suppressAutoHyphens w:val="0"/>
        <w:spacing w:line="360" w:lineRule="auto"/>
        <w:ind w:left="284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554590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43B" w:rsidRPr="00AA454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5A0C" w:rsidRPr="00AA454D">
        <w:rPr>
          <w:rFonts w:asciiTheme="majorHAnsi" w:hAnsiTheme="majorHAnsi" w:cstheme="majorHAnsi"/>
          <w:sz w:val="22"/>
          <w:szCs w:val="22"/>
        </w:rPr>
        <w:t xml:space="preserve">  jednoosobowa działalność gospodarcza</w:t>
      </w:r>
    </w:p>
    <w:p w14:paraId="71D74AFE" w14:textId="77777777" w:rsidR="0075043B" w:rsidRPr="00AA454D" w:rsidRDefault="009D0B28" w:rsidP="0075043B">
      <w:pPr>
        <w:pStyle w:val="Tekstprzypisudolnego"/>
        <w:suppressAutoHyphens w:val="0"/>
        <w:spacing w:line="360" w:lineRule="auto"/>
        <w:ind w:left="284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1674761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43B" w:rsidRPr="00AA454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5A0C" w:rsidRPr="00AA454D">
        <w:rPr>
          <w:rFonts w:asciiTheme="majorHAnsi" w:hAnsiTheme="majorHAnsi" w:cstheme="majorHAnsi"/>
          <w:sz w:val="22"/>
          <w:szCs w:val="22"/>
        </w:rPr>
        <w:t xml:space="preserve">  osoba fizyczna nieprowadząca działalności gospodarczej</w:t>
      </w:r>
    </w:p>
    <w:p w14:paraId="2D07B436" w14:textId="6B64F9D1" w:rsidR="00BE5A0C" w:rsidRPr="00AA454D" w:rsidRDefault="009D0B28" w:rsidP="0075043B">
      <w:pPr>
        <w:pStyle w:val="Tekstprzypisudolnego"/>
        <w:suppressAutoHyphens w:val="0"/>
        <w:spacing w:line="360" w:lineRule="auto"/>
        <w:ind w:left="284"/>
        <w:rPr>
          <w:rFonts w:asciiTheme="majorHAnsi" w:hAnsiTheme="majorHAnsi" w:cstheme="majorHAnsi"/>
          <w:sz w:val="22"/>
          <w:szCs w:val="22"/>
        </w:rPr>
      </w:pPr>
      <w:sdt>
        <w:sdtPr>
          <w:rPr>
            <w:rFonts w:asciiTheme="majorHAnsi" w:hAnsiTheme="majorHAnsi" w:cstheme="majorHAnsi"/>
            <w:sz w:val="22"/>
            <w:szCs w:val="22"/>
          </w:rPr>
          <w:id w:val="365876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43B" w:rsidRPr="00AA454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E5A0C" w:rsidRPr="00AA454D">
        <w:rPr>
          <w:rFonts w:asciiTheme="majorHAnsi" w:hAnsiTheme="majorHAnsi" w:cstheme="majorHAnsi"/>
          <w:sz w:val="22"/>
          <w:szCs w:val="22"/>
        </w:rPr>
        <w:t xml:space="preserve">  inny rodzaj</w:t>
      </w:r>
    </w:p>
    <w:p w14:paraId="005B374B" w14:textId="1550A19B" w:rsidR="00735607" w:rsidRPr="00AA454D" w:rsidRDefault="00735607" w:rsidP="00AA454D">
      <w:pPr>
        <w:pStyle w:val="Akapitzlist"/>
        <w:numPr>
          <w:ilvl w:val="0"/>
          <w:numId w:val="8"/>
        </w:numPr>
        <w:tabs>
          <w:tab w:val="left" w:pos="284"/>
        </w:tabs>
        <w:suppressAutoHyphens/>
        <w:spacing w:line="360" w:lineRule="auto"/>
        <w:rPr>
          <w:rFonts w:asciiTheme="majorHAnsi" w:hAnsiTheme="majorHAnsi" w:cstheme="majorHAnsi"/>
          <w:b/>
          <w:color w:val="000000"/>
          <w:sz w:val="22"/>
          <w:szCs w:val="22"/>
          <w:lang w:eastAsia="ar-SA"/>
        </w:rPr>
      </w:pPr>
      <w:r w:rsidRPr="00AA454D">
        <w:rPr>
          <w:rFonts w:asciiTheme="majorHAnsi" w:eastAsia="Times New Roman" w:hAnsiTheme="majorHAnsi" w:cstheme="majorHAnsi"/>
          <w:b/>
          <w:color w:val="000000"/>
          <w:sz w:val="22"/>
          <w:szCs w:val="22"/>
          <w:lang w:eastAsia="zh-CN"/>
        </w:rPr>
        <w:t>Numer rachunku bankowego</w:t>
      </w:r>
      <w:r w:rsidRPr="00AA454D">
        <w:rPr>
          <w:rFonts w:asciiTheme="majorHAnsi" w:eastAsia="Times New Roman" w:hAnsiTheme="majorHAnsi" w:cstheme="majorHAnsi"/>
          <w:color w:val="000000"/>
          <w:sz w:val="22"/>
          <w:szCs w:val="22"/>
          <w:lang w:eastAsia="zh-CN"/>
        </w:rPr>
        <w:t xml:space="preserve"> Wykonawcy, na który po</w:t>
      </w:r>
      <w:r w:rsidR="00540D06" w:rsidRPr="00AA454D">
        <w:rPr>
          <w:rFonts w:asciiTheme="majorHAnsi" w:eastAsia="Times New Roman" w:hAnsiTheme="majorHAnsi" w:cstheme="majorHAnsi"/>
          <w:color w:val="000000"/>
          <w:sz w:val="22"/>
          <w:szCs w:val="22"/>
          <w:lang w:eastAsia="zh-CN"/>
        </w:rPr>
        <w:t xml:space="preserve">winny zostać przelane środki za </w:t>
      </w:r>
      <w:r w:rsidRPr="00AA454D">
        <w:rPr>
          <w:rFonts w:asciiTheme="majorHAnsi" w:eastAsia="Times New Roman" w:hAnsiTheme="majorHAnsi" w:cstheme="majorHAnsi"/>
          <w:color w:val="000000"/>
          <w:sz w:val="22"/>
          <w:szCs w:val="22"/>
          <w:lang w:eastAsia="zh-CN"/>
        </w:rPr>
        <w:t>realiza</w:t>
      </w:r>
      <w:r w:rsidR="00540D06" w:rsidRPr="00AA454D">
        <w:rPr>
          <w:rFonts w:asciiTheme="majorHAnsi" w:eastAsia="Times New Roman" w:hAnsiTheme="majorHAnsi" w:cstheme="majorHAnsi"/>
          <w:color w:val="000000"/>
          <w:sz w:val="22"/>
          <w:szCs w:val="22"/>
          <w:lang w:eastAsia="zh-CN"/>
        </w:rPr>
        <w:t xml:space="preserve">cję przedmiotu </w:t>
      </w:r>
      <w:r w:rsidRPr="00AA454D">
        <w:rPr>
          <w:rFonts w:asciiTheme="majorHAnsi" w:eastAsia="Times New Roman" w:hAnsiTheme="majorHAnsi" w:cstheme="majorHAnsi"/>
          <w:color w:val="000000"/>
          <w:sz w:val="22"/>
          <w:szCs w:val="22"/>
          <w:lang w:eastAsia="zh-CN"/>
        </w:rPr>
        <w:t>z</w:t>
      </w:r>
      <w:r w:rsidR="00540D06" w:rsidRPr="00AA454D">
        <w:rPr>
          <w:rFonts w:asciiTheme="majorHAnsi" w:eastAsia="Times New Roman" w:hAnsiTheme="majorHAnsi" w:cstheme="majorHAnsi"/>
          <w:color w:val="000000"/>
          <w:sz w:val="22"/>
          <w:szCs w:val="22"/>
          <w:lang w:eastAsia="zh-CN"/>
        </w:rPr>
        <w:t>amówienia: ……………......................................................................</w:t>
      </w:r>
    </w:p>
    <w:p w14:paraId="0E0EA23C" w14:textId="77777777" w:rsidR="00AA454D" w:rsidRPr="00AA454D" w:rsidRDefault="00BE02B7" w:rsidP="00AA454D">
      <w:pPr>
        <w:numPr>
          <w:ilvl w:val="0"/>
          <w:numId w:val="8"/>
        </w:numPr>
        <w:tabs>
          <w:tab w:val="left" w:pos="284"/>
        </w:tabs>
        <w:suppressAutoHyphens/>
        <w:spacing w:after="0" w:line="360" w:lineRule="auto"/>
        <w:rPr>
          <w:rFonts w:asciiTheme="majorHAnsi" w:hAnsiTheme="majorHAnsi" w:cstheme="majorHAnsi"/>
          <w:b/>
          <w:color w:val="000000"/>
          <w:lang w:eastAsia="ar-SA"/>
        </w:rPr>
      </w:pPr>
      <w:r w:rsidRPr="00AA454D">
        <w:rPr>
          <w:rFonts w:asciiTheme="majorHAnsi" w:eastAsia="Times New Roman" w:hAnsiTheme="majorHAnsi" w:cstheme="majorHAnsi"/>
          <w:color w:val="000000" w:themeColor="text1"/>
          <w:lang w:eastAsia="zh-CN"/>
        </w:rPr>
        <w:t xml:space="preserve"> </w:t>
      </w:r>
      <w:r w:rsidR="00735607" w:rsidRPr="00AA454D">
        <w:rPr>
          <w:rFonts w:asciiTheme="majorHAnsi" w:eastAsia="Times New Roman" w:hAnsiTheme="majorHAnsi" w:cstheme="majorHAnsi"/>
          <w:b/>
          <w:color w:val="000000" w:themeColor="text1"/>
          <w:lang w:eastAsia="zh-CN"/>
        </w:rPr>
        <w:t>Oświadczamy</w:t>
      </w:r>
      <w:r w:rsidR="00AA454D" w:rsidRPr="00AA454D">
        <w:rPr>
          <w:rFonts w:asciiTheme="majorHAnsi" w:eastAsia="Times New Roman" w:hAnsiTheme="majorHAnsi" w:cstheme="majorHAnsi"/>
          <w:b/>
          <w:color w:val="000000" w:themeColor="text1"/>
          <w:lang w:eastAsia="zh-CN"/>
        </w:rPr>
        <w:t>, że</w:t>
      </w:r>
      <w:r w:rsidR="00AA454D" w:rsidRPr="00AA454D">
        <w:rPr>
          <w:rFonts w:asciiTheme="majorHAnsi" w:eastAsia="Times New Roman" w:hAnsiTheme="majorHAnsi" w:cstheme="majorHAnsi"/>
          <w:color w:val="000000" w:themeColor="text1"/>
          <w:lang w:eastAsia="zh-CN"/>
        </w:rPr>
        <w:t xml:space="preserve"> </w:t>
      </w:r>
      <w:r w:rsidR="00735607" w:rsidRPr="00AA454D">
        <w:rPr>
          <w:rFonts w:asciiTheme="majorHAnsi" w:eastAsia="Times New Roman" w:hAnsiTheme="majorHAnsi" w:cstheme="majorHAnsi"/>
          <w:color w:val="000000" w:themeColor="text1"/>
          <w:lang w:eastAsia="zh-CN"/>
        </w:rPr>
        <w:t>pod groźbą odpowiedzialności karnej, iż załączone do oferty dokumenty opisują stan faktyczny, aktualny na dzień otwarcia ofert (art. 233 k.k.).</w:t>
      </w:r>
    </w:p>
    <w:p w14:paraId="19E563C3" w14:textId="77777777" w:rsidR="00AA454D" w:rsidRPr="00AA454D" w:rsidRDefault="00BE02B7" w:rsidP="00AA454D">
      <w:pPr>
        <w:numPr>
          <w:ilvl w:val="0"/>
          <w:numId w:val="8"/>
        </w:numPr>
        <w:tabs>
          <w:tab w:val="left" w:pos="284"/>
        </w:tabs>
        <w:suppressAutoHyphens/>
        <w:spacing w:after="0" w:line="360" w:lineRule="auto"/>
        <w:rPr>
          <w:rFonts w:asciiTheme="majorHAnsi" w:hAnsiTheme="majorHAnsi" w:cstheme="majorHAnsi"/>
          <w:b/>
          <w:color w:val="000000"/>
          <w:lang w:eastAsia="ar-SA"/>
        </w:rPr>
      </w:pPr>
      <w:r w:rsidRPr="00AA454D">
        <w:rPr>
          <w:rFonts w:asciiTheme="majorHAnsi" w:eastAsia="Times New Roman" w:hAnsiTheme="majorHAnsi" w:cstheme="majorHAnsi"/>
          <w:lang w:eastAsia="zh-CN"/>
        </w:rPr>
        <w:t xml:space="preserve"> </w:t>
      </w:r>
      <w:r w:rsidR="00735607" w:rsidRPr="00AA454D">
        <w:rPr>
          <w:rFonts w:asciiTheme="majorHAnsi" w:eastAsia="Times New Roman" w:hAnsiTheme="majorHAnsi" w:cstheme="majorHAnsi"/>
          <w:b/>
          <w:lang w:eastAsia="zh-CN"/>
        </w:rPr>
        <w:t>Osoba upoważniona do koordynowania dostaw</w:t>
      </w:r>
      <w:r w:rsidR="00735607" w:rsidRPr="00AA454D">
        <w:rPr>
          <w:rFonts w:asciiTheme="majorHAnsi" w:eastAsia="Times New Roman" w:hAnsiTheme="majorHAnsi" w:cstheme="majorHAnsi"/>
          <w:lang w:eastAsia="zh-CN"/>
        </w:rPr>
        <w:t xml:space="preserve"> z Zamawiaj</w:t>
      </w:r>
      <w:r w:rsidR="00416CDE" w:rsidRPr="00AA454D">
        <w:rPr>
          <w:rFonts w:asciiTheme="majorHAnsi" w:eastAsia="Times New Roman" w:hAnsiTheme="majorHAnsi" w:cstheme="majorHAnsi"/>
          <w:lang w:eastAsia="zh-CN"/>
        </w:rPr>
        <w:t xml:space="preserve">ącym w przypadku udzielenia nam </w:t>
      </w:r>
      <w:r w:rsidR="00735607" w:rsidRPr="00AA454D">
        <w:rPr>
          <w:rFonts w:asciiTheme="majorHAnsi" w:eastAsia="Times New Roman" w:hAnsiTheme="majorHAnsi" w:cstheme="majorHAnsi"/>
          <w:lang w:eastAsia="zh-CN"/>
        </w:rPr>
        <w:t>zamówienia: ....................................</w:t>
      </w:r>
      <w:r w:rsidR="00540D06" w:rsidRPr="00AA454D">
        <w:rPr>
          <w:rFonts w:asciiTheme="majorHAnsi" w:eastAsia="Times New Roman" w:hAnsiTheme="majorHAnsi" w:cstheme="majorHAnsi"/>
          <w:lang w:eastAsia="zh-CN"/>
        </w:rPr>
        <w:t xml:space="preserve">.............................. </w:t>
      </w:r>
      <w:r w:rsidR="00735607" w:rsidRPr="00AA454D">
        <w:rPr>
          <w:rFonts w:asciiTheme="majorHAnsi" w:eastAsia="Times New Roman" w:hAnsiTheme="majorHAnsi" w:cstheme="majorHAnsi"/>
          <w:lang w:eastAsia="zh-CN"/>
        </w:rPr>
        <w:t>tel. .....</w:t>
      </w:r>
      <w:r w:rsidR="00BB03E1" w:rsidRPr="00AA454D">
        <w:rPr>
          <w:rFonts w:asciiTheme="majorHAnsi" w:eastAsia="Times New Roman" w:hAnsiTheme="majorHAnsi" w:cstheme="majorHAnsi"/>
          <w:lang w:eastAsia="zh-CN"/>
        </w:rPr>
        <w:t>....................</w:t>
      </w:r>
      <w:r w:rsidR="00735607" w:rsidRPr="00AA454D">
        <w:rPr>
          <w:rFonts w:asciiTheme="majorHAnsi" w:eastAsia="Times New Roman" w:hAnsiTheme="majorHAnsi" w:cstheme="majorHAnsi"/>
          <w:lang w:eastAsia="zh-CN"/>
        </w:rPr>
        <w:t>......</w:t>
      </w:r>
    </w:p>
    <w:p w14:paraId="44C60067" w14:textId="60FE613E" w:rsidR="00735607" w:rsidRPr="00AA454D" w:rsidRDefault="00735607" w:rsidP="00AA454D">
      <w:pPr>
        <w:numPr>
          <w:ilvl w:val="0"/>
          <w:numId w:val="8"/>
        </w:numPr>
        <w:tabs>
          <w:tab w:val="left" w:pos="284"/>
        </w:tabs>
        <w:suppressAutoHyphens/>
        <w:spacing w:after="0" w:line="360" w:lineRule="auto"/>
        <w:rPr>
          <w:rFonts w:asciiTheme="majorHAnsi" w:hAnsiTheme="majorHAnsi" w:cstheme="majorHAnsi"/>
          <w:b/>
          <w:color w:val="000000"/>
          <w:lang w:eastAsia="ar-SA"/>
        </w:rPr>
      </w:pPr>
      <w:r w:rsidRPr="00AA454D">
        <w:rPr>
          <w:rFonts w:asciiTheme="majorHAnsi" w:eastAsia="Times New Roman" w:hAnsiTheme="majorHAnsi" w:cstheme="majorHAnsi"/>
          <w:b/>
          <w:lang w:eastAsia="zh-CN"/>
        </w:rPr>
        <w:t>Osoba uprawniona do podpisania umowy:</w:t>
      </w:r>
    </w:p>
    <w:p w14:paraId="45F20539" w14:textId="77777777" w:rsidR="00AA454D" w:rsidRPr="00AA454D" w:rsidRDefault="00735607" w:rsidP="00AA454D">
      <w:pPr>
        <w:suppressAutoHyphens/>
        <w:spacing w:after="0" w:line="360" w:lineRule="auto"/>
        <w:ind w:left="142" w:firstLine="284"/>
        <w:rPr>
          <w:rFonts w:asciiTheme="majorHAnsi" w:eastAsia="Times New Roman" w:hAnsiTheme="majorHAnsi" w:cstheme="majorHAnsi"/>
          <w:lang w:eastAsia="zh-CN"/>
        </w:rPr>
      </w:pPr>
      <w:r w:rsidRPr="00AA454D">
        <w:rPr>
          <w:rFonts w:asciiTheme="majorHAnsi" w:eastAsia="Times New Roman" w:hAnsiTheme="majorHAnsi" w:cstheme="majorHAnsi"/>
          <w:lang w:eastAsia="zh-CN"/>
        </w:rPr>
        <w:t>Imię: ……………</w:t>
      </w:r>
      <w:r w:rsidR="00BB03E1" w:rsidRPr="00AA454D">
        <w:rPr>
          <w:rFonts w:asciiTheme="majorHAnsi" w:eastAsia="Times New Roman" w:hAnsiTheme="majorHAnsi" w:cstheme="majorHAnsi"/>
          <w:lang w:eastAsia="zh-CN"/>
        </w:rPr>
        <w:t>…………...., Nazwisko: ……………..………. Stanowisko: ………………………………….</w:t>
      </w:r>
    </w:p>
    <w:p w14:paraId="22DA1770" w14:textId="0EA44B42" w:rsidR="00735607" w:rsidRPr="00AA454D" w:rsidRDefault="00735607" w:rsidP="00AA454D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Theme="majorHAnsi" w:eastAsia="Times New Roman" w:hAnsiTheme="majorHAnsi" w:cstheme="majorHAnsi"/>
          <w:sz w:val="22"/>
          <w:szCs w:val="22"/>
          <w:lang w:eastAsia="zh-CN"/>
        </w:rPr>
      </w:pPr>
      <w:r w:rsidRPr="00AA454D">
        <w:rPr>
          <w:rFonts w:asciiTheme="majorHAnsi" w:eastAsia="Times New Roman" w:hAnsiTheme="majorHAnsi" w:cstheme="majorHAnsi"/>
          <w:b/>
          <w:sz w:val="22"/>
          <w:szCs w:val="22"/>
          <w:lang w:eastAsia="zh-CN"/>
        </w:rPr>
        <w:lastRenderedPageBreak/>
        <w:t>Integralną część oferty stanowią następujące dokumenty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: </w:t>
      </w:r>
    </w:p>
    <w:p w14:paraId="23C1F06B" w14:textId="38909A6E" w:rsidR="00735607" w:rsidRPr="00AA454D" w:rsidRDefault="00476AD6" w:rsidP="00704D16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426" w:firstLine="141"/>
        <w:rPr>
          <w:rFonts w:asciiTheme="majorHAnsi" w:eastAsia="Times New Roman" w:hAnsiTheme="majorHAnsi" w:cstheme="majorHAnsi"/>
          <w:lang w:eastAsia="zh-CN"/>
        </w:rPr>
      </w:pPr>
      <w:r w:rsidRPr="00AA454D">
        <w:rPr>
          <w:rFonts w:asciiTheme="majorHAnsi" w:eastAsia="Times New Roman" w:hAnsiTheme="majorHAnsi" w:cstheme="majorHAnsi"/>
          <w:lang w:eastAsia="zh-CN"/>
        </w:rPr>
        <w:t xml:space="preserve"> </w:t>
      </w:r>
      <w:r w:rsidR="00735607" w:rsidRPr="00AA454D">
        <w:rPr>
          <w:rFonts w:asciiTheme="majorHAnsi" w:eastAsia="Times New Roman" w:hAnsiTheme="majorHAnsi" w:cstheme="majorHAnsi"/>
          <w:lang w:eastAsia="zh-CN"/>
        </w:rPr>
        <w:t>.........................................................................................................................</w:t>
      </w:r>
    </w:p>
    <w:p w14:paraId="60D41856" w14:textId="77777777" w:rsidR="00AA454D" w:rsidRPr="00AA454D" w:rsidRDefault="00735607" w:rsidP="00AA454D">
      <w:pPr>
        <w:numPr>
          <w:ilvl w:val="0"/>
          <w:numId w:val="2"/>
        </w:numPr>
        <w:tabs>
          <w:tab w:val="clear" w:pos="0"/>
          <w:tab w:val="num" w:pos="283"/>
        </w:tabs>
        <w:suppressAutoHyphens/>
        <w:spacing w:after="0" w:line="360" w:lineRule="auto"/>
        <w:ind w:left="851" w:hanging="284"/>
        <w:rPr>
          <w:rFonts w:asciiTheme="majorHAnsi" w:eastAsia="Times New Roman" w:hAnsiTheme="majorHAnsi" w:cstheme="majorHAnsi"/>
          <w:lang w:eastAsia="zh-CN"/>
        </w:rPr>
      </w:pPr>
      <w:r w:rsidRPr="00AA454D">
        <w:rPr>
          <w:rFonts w:asciiTheme="majorHAnsi" w:eastAsia="Times New Roman" w:hAnsiTheme="majorHAnsi" w:cstheme="majorHAnsi"/>
          <w:lang w:eastAsia="zh-CN"/>
        </w:rPr>
        <w:t>.........................................................................................................................</w:t>
      </w:r>
    </w:p>
    <w:p w14:paraId="47ECFECC" w14:textId="448DEE37" w:rsidR="00AA454D" w:rsidRPr="00AA454D" w:rsidRDefault="00143A95" w:rsidP="00143A95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Theme="majorHAnsi" w:eastAsia="Times New Roman" w:hAnsiTheme="majorHAnsi" w:cstheme="majorHAnsi"/>
          <w:sz w:val="22"/>
          <w:szCs w:val="22"/>
          <w:lang w:eastAsia="zh-CN"/>
        </w:rPr>
      </w:pPr>
      <w:r w:rsidRPr="00AA454D">
        <w:rPr>
          <w:rFonts w:asciiTheme="majorHAnsi" w:eastAsia="Times New Roman" w:hAnsiTheme="majorHAnsi" w:cstheme="majorHAnsi"/>
          <w:b/>
          <w:sz w:val="22"/>
          <w:szCs w:val="22"/>
          <w:lang w:eastAsia="zh-CN"/>
        </w:rPr>
        <w:t>Oferta zawiera informacje stanowiące tajemnicę przedsiębiorstwa</w:t>
      </w:r>
      <w:r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 w rozumieniu przepisów ustawy z dnia 16 kwietnia 1993 r. o zwalczaniu nieuczciwej konkurencji (t. j. Dz. U. z 2019 r. poz. 1010 ze zm.) i nie mogą być one udostępniane. Na okoliczność tego wykazuję skuteczność takiego zastrzeżenia w oparciu o przepisy art. 11 ust. 4 ustawy z dnia 16 kwietnia 1993 r. o zwalczaniu nieuczciwej konkurencji (t. j. Dz. U. z 2019 r. poz. 1010 ze zm.) w oparciu o następujące uzasadnienie:</w:t>
      </w:r>
      <w:r w:rsidR="00AA454D"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>............................................................................</w:t>
      </w:r>
    </w:p>
    <w:p w14:paraId="5CA971BF" w14:textId="59E32A13" w:rsidR="00735607" w:rsidRPr="00AA454D" w:rsidRDefault="00735607" w:rsidP="00143A95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Theme="majorHAnsi" w:eastAsia="Times New Roman" w:hAnsiTheme="majorHAnsi" w:cstheme="majorHAnsi"/>
          <w:sz w:val="22"/>
          <w:szCs w:val="22"/>
          <w:lang w:eastAsia="zh-CN"/>
        </w:rPr>
      </w:pPr>
      <w:r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 xml:space="preserve">Inne informacje Wykonawcy: </w:t>
      </w:r>
      <w:r w:rsidR="00AA454D" w:rsidRPr="00AA454D">
        <w:rPr>
          <w:rFonts w:asciiTheme="majorHAnsi" w:eastAsia="Times New Roman" w:hAnsiTheme="majorHAnsi" w:cstheme="majorHAnsi"/>
          <w:sz w:val="22"/>
          <w:szCs w:val="22"/>
          <w:lang w:eastAsia="zh-CN"/>
        </w:rPr>
        <w:t>:............................................................................</w:t>
      </w:r>
    </w:p>
    <w:p w14:paraId="6384703F" w14:textId="77777777" w:rsidR="00AA454D" w:rsidRPr="00AA454D" w:rsidRDefault="00AA454D" w:rsidP="00704D16">
      <w:pPr>
        <w:suppressAutoHyphens/>
        <w:spacing w:after="0" w:line="360" w:lineRule="auto"/>
        <w:rPr>
          <w:rFonts w:asciiTheme="majorHAnsi" w:eastAsia="Times New Roman" w:hAnsiTheme="majorHAnsi" w:cstheme="majorHAnsi"/>
          <w:i/>
          <w:lang w:eastAsia="zh-CN"/>
        </w:rPr>
      </w:pPr>
    </w:p>
    <w:p w14:paraId="46D18379" w14:textId="7AD1F3D7" w:rsidR="00143A95" w:rsidRPr="00AA454D" w:rsidRDefault="00735607" w:rsidP="00704D16">
      <w:pPr>
        <w:suppressAutoHyphens/>
        <w:spacing w:after="0" w:line="360" w:lineRule="auto"/>
        <w:rPr>
          <w:rFonts w:asciiTheme="majorHAnsi" w:eastAsia="Times New Roman" w:hAnsiTheme="majorHAnsi" w:cstheme="majorHAnsi"/>
          <w:b/>
          <w:i/>
          <w:lang w:eastAsia="zh-CN"/>
        </w:rPr>
      </w:pPr>
      <w:r w:rsidRPr="00AA454D">
        <w:rPr>
          <w:rFonts w:asciiTheme="majorHAnsi" w:eastAsia="Times New Roman" w:hAnsiTheme="majorHAnsi" w:cstheme="majorHAnsi"/>
          <w:i/>
          <w:lang w:eastAsia="zh-CN"/>
        </w:rPr>
        <w:t>kwalifikowany</w:t>
      </w:r>
      <w:r w:rsidR="004554EF" w:rsidRPr="00AA454D">
        <w:rPr>
          <w:rFonts w:asciiTheme="majorHAnsi" w:eastAsia="Times New Roman" w:hAnsiTheme="majorHAnsi" w:cstheme="majorHAnsi"/>
          <w:i/>
          <w:lang w:eastAsia="zh-CN"/>
        </w:rPr>
        <w:t xml:space="preserve"> podpis elektroniczny Wykonawcy</w:t>
      </w:r>
    </w:p>
    <w:sectPr w:rsidR="00143A95" w:rsidRPr="00AA454D" w:rsidSect="001964C3">
      <w:headerReference w:type="default" r:id="rId8"/>
      <w:footerReference w:type="default" r:id="rId9"/>
      <w:pgSz w:w="11906" w:h="16838"/>
      <w:pgMar w:top="1276" w:right="1133" w:bottom="851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99314" w14:textId="77777777" w:rsidR="009D0B28" w:rsidRDefault="009D0B28" w:rsidP="007D0747">
      <w:pPr>
        <w:spacing w:after="0" w:line="240" w:lineRule="auto"/>
      </w:pPr>
      <w:r>
        <w:separator/>
      </w:r>
    </w:p>
  </w:endnote>
  <w:endnote w:type="continuationSeparator" w:id="0">
    <w:p w14:paraId="658779BA" w14:textId="77777777" w:rsidR="009D0B28" w:rsidRDefault="009D0B28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75068" w14:textId="77777777" w:rsidR="00BB05C3" w:rsidRPr="00BB05C3" w:rsidRDefault="00BB05C3" w:rsidP="00BB05C3">
    <w:pPr>
      <w:tabs>
        <w:tab w:val="left" w:pos="388"/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i/>
        <w:sz w:val="16"/>
      </w:rPr>
    </w:pPr>
    <w:r w:rsidRPr="00BB05C3">
      <w:rPr>
        <w:rFonts w:ascii="Calibri" w:eastAsia="Calibri" w:hAnsi="Calibri" w:cs="Times New Roman"/>
        <w:i/>
        <w:sz w:val="16"/>
      </w:rPr>
      <w:t>Wsparcie ze środków Planu Rozwojowego Przedsięwzięcia pn. „Budowa, modernizacja i doposażenie obiektów dydaktycznych do celów kształcenia przedklinicznego w związku ze zwiększeniem limitów przyjęć na studia medyczne w Uniwersytecie Medycznym w Białymstoku” realizowanego w ramach Krajowego Planu Odbudowy i Zwiększania Odporności – komponentu D „Efektywność, dostępność i jakość systemu ochrony zdrowia” będącego elementem Inwestycji D2.1.1 pn. „Inwestycje związane z modernizacją i doposażeniem obiektów dydaktycznych w związku ze zwiększeniem limitów przyjęć na studia medyczne”</w:t>
    </w:r>
  </w:p>
  <w:p w14:paraId="11941F0C" w14:textId="0F93CBB3" w:rsidR="004623B5" w:rsidRDefault="004623B5">
    <w:pPr>
      <w:pStyle w:val="Stopka"/>
    </w:pPr>
  </w:p>
  <w:p w14:paraId="1D561808" w14:textId="77777777" w:rsidR="00C8481A" w:rsidRDefault="00C84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42A81" w14:textId="77777777" w:rsidR="009D0B28" w:rsidRDefault="009D0B28" w:rsidP="007D0747">
      <w:pPr>
        <w:spacing w:after="0" w:line="240" w:lineRule="auto"/>
      </w:pPr>
      <w:r>
        <w:separator/>
      </w:r>
    </w:p>
  </w:footnote>
  <w:footnote w:type="continuationSeparator" w:id="0">
    <w:p w14:paraId="54BD8B8F" w14:textId="77777777" w:rsidR="009D0B28" w:rsidRDefault="009D0B28" w:rsidP="007D0747">
      <w:pPr>
        <w:spacing w:after="0" w:line="240" w:lineRule="auto"/>
      </w:pPr>
      <w:r>
        <w:continuationSeparator/>
      </w:r>
    </w:p>
  </w:footnote>
  <w:footnote w:id="1">
    <w:p w14:paraId="05C70D40" w14:textId="77777777" w:rsidR="009021AC" w:rsidRPr="009021AC" w:rsidRDefault="009021AC" w:rsidP="009021AC">
      <w:pPr>
        <w:pStyle w:val="Tekstprzypisudolnego"/>
        <w:rPr>
          <w:rFonts w:asciiTheme="majorHAnsi" w:hAnsiTheme="majorHAnsi" w:cstheme="majorHAnsi"/>
          <w:sz w:val="16"/>
          <w:szCs w:val="18"/>
        </w:rPr>
      </w:pPr>
      <w:r w:rsidRPr="009021AC">
        <w:rPr>
          <w:rStyle w:val="Odwoanieprzypisudolnego"/>
          <w:rFonts w:asciiTheme="majorHAnsi" w:hAnsiTheme="majorHAnsi" w:cstheme="majorHAnsi"/>
          <w:sz w:val="16"/>
          <w:szCs w:val="18"/>
        </w:rPr>
        <w:footnoteRef/>
      </w:r>
      <w:r w:rsidRPr="009021AC">
        <w:rPr>
          <w:rFonts w:asciiTheme="majorHAnsi" w:hAnsiTheme="majorHAnsi" w:cstheme="majorHAnsi"/>
          <w:sz w:val="16"/>
          <w:szCs w:val="18"/>
        </w:rPr>
        <w:t xml:space="preserve"> rozporządzenie Parlamentu Europejskiego i Rady (UE) 2016/679 z dnia 27 kwietnia 2016 r. w sprawie ochrony osób fizycznych w związku </w:t>
      </w:r>
    </w:p>
    <w:p w14:paraId="5114F448" w14:textId="4054018E" w:rsidR="009021AC" w:rsidRPr="009021AC" w:rsidRDefault="009021AC" w:rsidP="009021AC">
      <w:pPr>
        <w:pStyle w:val="Tekstprzypisudolnego"/>
        <w:rPr>
          <w:rFonts w:asciiTheme="majorHAnsi" w:hAnsiTheme="majorHAnsi" w:cstheme="majorHAnsi"/>
          <w:sz w:val="16"/>
          <w:szCs w:val="18"/>
        </w:rPr>
      </w:pPr>
      <w:r w:rsidRPr="009021AC">
        <w:rPr>
          <w:rFonts w:asciiTheme="majorHAnsi" w:hAnsiTheme="majorHAnsi" w:cstheme="majorHAnsi"/>
          <w:sz w:val="16"/>
          <w:szCs w:val="18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4372AC4" w14:textId="279248F8" w:rsidR="009021AC" w:rsidRDefault="009021AC">
      <w:pPr>
        <w:pStyle w:val="Tekstprzypisudolnego"/>
      </w:pPr>
      <w:r w:rsidRPr="009021AC">
        <w:rPr>
          <w:rStyle w:val="Odwoanieprzypisudolnego"/>
          <w:rFonts w:asciiTheme="majorHAnsi" w:hAnsiTheme="majorHAnsi" w:cstheme="majorHAnsi"/>
          <w:sz w:val="16"/>
          <w:szCs w:val="18"/>
        </w:rPr>
        <w:footnoteRef/>
      </w:r>
      <w:r w:rsidRPr="009021AC">
        <w:rPr>
          <w:rFonts w:asciiTheme="majorHAnsi" w:hAnsiTheme="majorHAnsi" w:cstheme="majorHAnsi"/>
          <w:sz w:val="16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756DBF8B" w14:textId="77777777" w:rsidR="009021AC" w:rsidRPr="009021AC" w:rsidRDefault="009021AC" w:rsidP="009021AC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021AC">
        <w:rPr>
          <w:rFonts w:asciiTheme="majorHAnsi" w:hAnsiTheme="majorHAnsi" w:cstheme="majorHAnsi"/>
          <w:sz w:val="16"/>
          <w:szCs w:val="16"/>
        </w:rPr>
        <w:t xml:space="preserve">Mikro przedsiębiorstwo to przedsiębiorstwo, które zatrudnia mniej niż 10 osób i którego roczny obrót lub suma bilansowa nie przekracza  </w:t>
      </w:r>
    </w:p>
    <w:p w14:paraId="2FFB525A" w14:textId="0E5A3288" w:rsidR="009021AC" w:rsidRDefault="009021AC" w:rsidP="009021AC">
      <w:pPr>
        <w:pStyle w:val="Tekstprzypisudolnego"/>
      </w:pPr>
      <w:r w:rsidRPr="009021AC">
        <w:rPr>
          <w:rFonts w:asciiTheme="majorHAnsi" w:hAnsiTheme="majorHAnsi" w:cstheme="majorHAnsi"/>
          <w:sz w:val="16"/>
          <w:szCs w:val="16"/>
        </w:rPr>
        <w:t>2 mln EUR.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20CCC" w14:textId="2F2B67BC" w:rsidR="00376A3D" w:rsidRDefault="00BB05C3" w:rsidP="00623812">
    <w:pPr>
      <w:pStyle w:val="Nagwek"/>
      <w:tabs>
        <w:tab w:val="clear" w:pos="9072"/>
      </w:tabs>
      <w:ind w:right="-1417"/>
    </w:pPr>
    <w:r w:rsidRPr="004317E0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2B9A939" wp14:editId="3C19E7A7">
          <wp:extent cx="5760720" cy="637540"/>
          <wp:effectExtent l="0" t="0" r="0" b="0"/>
          <wp:docPr id="3" name="Obraz 3" descr="logo KPO flaga unii europejskiej logo ministerstwa 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623B5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29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1"/>
    <w:multiLevelType w:val="multilevel"/>
    <w:tmpl w:val="7D78D3AE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4" w15:restartNumberingAfterBreak="0">
    <w:nsid w:val="00000025"/>
    <w:multiLevelType w:val="multilevel"/>
    <w:tmpl w:val="02AE28B8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0000002D"/>
    <w:multiLevelType w:val="singleLevel"/>
    <w:tmpl w:val="59B839C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inorHAnsi" w:hAnsiTheme="minorHAnsi" w:cstheme="minorHAnsi" w:hint="default"/>
        <w:b w:val="0"/>
        <w:sz w:val="22"/>
        <w:szCs w:val="22"/>
        <w:lang w:eastAsia="ar-SA"/>
      </w:rPr>
    </w:lvl>
  </w:abstractNum>
  <w:abstractNum w:abstractNumId="38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strike w:val="0"/>
        <w:dstrike w:val="0"/>
        <w:spacing w:val="-2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strike w:val="0"/>
        <w:dstrike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9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0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10BE0664"/>
    <w:multiLevelType w:val="hybridMultilevel"/>
    <w:tmpl w:val="62141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4287D1A"/>
    <w:multiLevelType w:val="hybridMultilevel"/>
    <w:tmpl w:val="3210EC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C46D0C"/>
    <w:multiLevelType w:val="hybridMultilevel"/>
    <w:tmpl w:val="0E424CB4"/>
    <w:lvl w:ilvl="0" w:tplc="0409000F">
      <w:start w:val="1"/>
      <w:numFmt w:val="decimal"/>
      <w:pStyle w:val="Nagwek1"/>
      <w:lvlText w:val="%1."/>
      <w:lvlJc w:val="left"/>
      <w:pPr>
        <w:ind w:left="720" w:hanging="360"/>
      </w:pPr>
    </w:lvl>
    <w:lvl w:ilvl="1" w:tplc="065403A0">
      <w:numFmt w:val="bullet"/>
      <w:pStyle w:val="Nagwek2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Nagwek5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Nagwek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4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14110A4"/>
    <w:multiLevelType w:val="hybridMultilevel"/>
    <w:tmpl w:val="EABE31BE"/>
    <w:lvl w:ilvl="0" w:tplc="9848885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68048B"/>
    <w:multiLevelType w:val="hybridMultilevel"/>
    <w:tmpl w:val="BB20326A"/>
    <w:lvl w:ilvl="0" w:tplc="7E0CF7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0"/>
  </w:num>
  <w:num w:numId="3">
    <w:abstractNumId w:val="44"/>
  </w:num>
  <w:num w:numId="4">
    <w:abstractNumId w:val="37"/>
  </w:num>
  <w:num w:numId="5">
    <w:abstractNumId w:val="41"/>
  </w:num>
  <w:num w:numId="6">
    <w:abstractNumId w:val="42"/>
  </w:num>
  <w:num w:numId="7">
    <w:abstractNumId w:val="45"/>
  </w:num>
  <w:num w:numId="8">
    <w:abstractNumId w:val="4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747"/>
    <w:rsid w:val="000009F0"/>
    <w:rsid w:val="00001403"/>
    <w:rsid w:val="000021CF"/>
    <w:rsid w:val="000027FE"/>
    <w:rsid w:val="00002A22"/>
    <w:rsid w:val="00004A6A"/>
    <w:rsid w:val="00005801"/>
    <w:rsid w:val="00011B2E"/>
    <w:rsid w:val="00021F7A"/>
    <w:rsid w:val="0002231F"/>
    <w:rsid w:val="00025D32"/>
    <w:rsid w:val="00040863"/>
    <w:rsid w:val="000411F3"/>
    <w:rsid w:val="00041467"/>
    <w:rsid w:val="0005633B"/>
    <w:rsid w:val="00060E52"/>
    <w:rsid w:val="000822D5"/>
    <w:rsid w:val="000853D0"/>
    <w:rsid w:val="00086E79"/>
    <w:rsid w:val="00090F7C"/>
    <w:rsid w:val="00091D3A"/>
    <w:rsid w:val="00096915"/>
    <w:rsid w:val="00097C32"/>
    <w:rsid w:val="000A2491"/>
    <w:rsid w:val="000A72C0"/>
    <w:rsid w:val="000B019D"/>
    <w:rsid w:val="000B3A51"/>
    <w:rsid w:val="000B61E6"/>
    <w:rsid w:val="000C379D"/>
    <w:rsid w:val="000C4CEA"/>
    <w:rsid w:val="000D342E"/>
    <w:rsid w:val="000D393A"/>
    <w:rsid w:val="000D488A"/>
    <w:rsid w:val="000D4B0D"/>
    <w:rsid w:val="000E45DC"/>
    <w:rsid w:val="000E5B40"/>
    <w:rsid w:val="000F20A8"/>
    <w:rsid w:val="000F4844"/>
    <w:rsid w:val="000F6073"/>
    <w:rsid w:val="001020ED"/>
    <w:rsid w:val="001066D1"/>
    <w:rsid w:val="00115B9A"/>
    <w:rsid w:val="00126998"/>
    <w:rsid w:val="001272A2"/>
    <w:rsid w:val="001343DA"/>
    <w:rsid w:val="00135909"/>
    <w:rsid w:val="00136CB5"/>
    <w:rsid w:val="00136EDF"/>
    <w:rsid w:val="00137F8B"/>
    <w:rsid w:val="0014267C"/>
    <w:rsid w:val="00143A95"/>
    <w:rsid w:val="00145A15"/>
    <w:rsid w:val="00152741"/>
    <w:rsid w:val="00157310"/>
    <w:rsid w:val="001613BF"/>
    <w:rsid w:val="001624D9"/>
    <w:rsid w:val="00163529"/>
    <w:rsid w:val="001644D0"/>
    <w:rsid w:val="00166D9B"/>
    <w:rsid w:val="001704C2"/>
    <w:rsid w:val="00170B5E"/>
    <w:rsid w:val="0018109A"/>
    <w:rsid w:val="001839FB"/>
    <w:rsid w:val="0018417E"/>
    <w:rsid w:val="00184228"/>
    <w:rsid w:val="00184DC8"/>
    <w:rsid w:val="001875CD"/>
    <w:rsid w:val="00191BCE"/>
    <w:rsid w:val="001940AD"/>
    <w:rsid w:val="00194313"/>
    <w:rsid w:val="001964C3"/>
    <w:rsid w:val="001A1276"/>
    <w:rsid w:val="001A1378"/>
    <w:rsid w:val="001A627E"/>
    <w:rsid w:val="001B07DC"/>
    <w:rsid w:val="001B12D6"/>
    <w:rsid w:val="001B4102"/>
    <w:rsid w:val="001C03E0"/>
    <w:rsid w:val="001C1A08"/>
    <w:rsid w:val="001C1DE1"/>
    <w:rsid w:val="001D72C6"/>
    <w:rsid w:val="001E121C"/>
    <w:rsid w:val="001F042B"/>
    <w:rsid w:val="00200223"/>
    <w:rsid w:val="00205026"/>
    <w:rsid w:val="00206446"/>
    <w:rsid w:val="00215BC0"/>
    <w:rsid w:val="00217286"/>
    <w:rsid w:val="00217A5C"/>
    <w:rsid w:val="002259AF"/>
    <w:rsid w:val="00226B7E"/>
    <w:rsid w:val="00231669"/>
    <w:rsid w:val="00233FEA"/>
    <w:rsid w:val="00236CD1"/>
    <w:rsid w:val="00237B5C"/>
    <w:rsid w:val="00237EF0"/>
    <w:rsid w:val="002475B8"/>
    <w:rsid w:val="00253BF9"/>
    <w:rsid w:val="00253F68"/>
    <w:rsid w:val="0025619F"/>
    <w:rsid w:val="0025717C"/>
    <w:rsid w:val="00262691"/>
    <w:rsid w:val="0026275C"/>
    <w:rsid w:val="002736CC"/>
    <w:rsid w:val="0028043F"/>
    <w:rsid w:val="00280A46"/>
    <w:rsid w:val="002840A9"/>
    <w:rsid w:val="002853C2"/>
    <w:rsid w:val="00287391"/>
    <w:rsid w:val="00287FDF"/>
    <w:rsid w:val="00294A47"/>
    <w:rsid w:val="0029714E"/>
    <w:rsid w:val="002972A7"/>
    <w:rsid w:val="00297F27"/>
    <w:rsid w:val="002A1F79"/>
    <w:rsid w:val="002A27C2"/>
    <w:rsid w:val="002A49ED"/>
    <w:rsid w:val="002A56DA"/>
    <w:rsid w:val="002A5AB8"/>
    <w:rsid w:val="002A6E43"/>
    <w:rsid w:val="002A78AC"/>
    <w:rsid w:val="002B19FE"/>
    <w:rsid w:val="002B52D9"/>
    <w:rsid w:val="002B5F52"/>
    <w:rsid w:val="002C26E2"/>
    <w:rsid w:val="002C3939"/>
    <w:rsid w:val="002C3C76"/>
    <w:rsid w:val="002C58BA"/>
    <w:rsid w:val="002C62C8"/>
    <w:rsid w:val="002D5B17"/>
    <w:rsid w:val="002E44CA"/>
    <w:rsid w:val="002E70D8"/>
    <w:rsid w:val="002E799D"/>
    <w:rsid w:val="002F1DB8"/>
    <w:rsid w:val="002F3604"/>
    <w:rsid w:val="00305BA8"/>
    <w:rsid w:val="00312637"/>
    <w:rsid w:val="00316D6F"/>
    <w:rsid w:val="003216E7"/>
    <w:rsid w:val="00322BFA"/>
    <w:rsid w:val="00324AB4"/>
    <w:rsid w:val="003279D8"/>
    <w:rsid w:val="0033146C"/>
    <w:rsid w:val="00331E03"/>
    <w:rsid w:val="003424CB"/>
    <w:rsid w:val="0034341D"/>
    <w:rsid w:val="00347C7E"/>
    <w:rsid w:val="0035015B"/>
    <w:rsid w:val="00352958"/>
    <w:rsid w:val="00353100"/>
    <w:rsid w:val="00355CC9"/>
    <w:rsid w:val="00357E57"/>
    <w:rsid w:val="003717E3"/>
    <w:rsid w:val="0037553C"/>
    <w:rsid w:val="00376A3D"/>
    <w:rsid w:val="00381BFD"/>
    <w:rsid w:val="00390B76"/>
    <w:rsid w:val="003970CC"/>
    <w:rsid w:val="003A33F9"/>
    <w:rsid w:val="003A3DE5"/>
    <w:rsid w:val="003A458F"/>
    <w:rsid w:val="003A6371"/>
    <w:rsid w:val="003C03B2"/>
    <w:rsid w:val="003C1157"/>
    <w:rsid w:val="003C50A6"/>
    <w:rsid w:val="003C6069"/>
    <w:rsid w:val="003E1F12"/>
    <w:rsid w:val="003E3689"/>
    <w:rsid w:val="003E5359"/>
    <w:rsid w:val="003F3EF9"/>
    <w:rsid w:val="00402493"/>
    <w:rsid w:val="00404820"/>
    <w:rsid w:val="0041280E"/>
    <w:rsid w:val="0041417E"/>
    <w:rsid w:val="00414FE3"/>
    <w:rsid w:val="00416CDE"/>
    <w:rsid w:val="00421E21"/>
    <w:rsid w:val="0042343E"/>
    <w:rsid w:val="00425E79"/>
    <w:rsid w:val="0043395D"/>
    <w:rsid w:val="0044456C"/>
    <w:rsid w:val="00446819"/>
    <w:rsid w:val="00447666"/>
    <w:rsid w:val="00451398"/>
    <w:rsid w:val="00453FA9"/>
    <w:rsid w:val="00455308"/>
    <w:rsid w:val="004554EF"/>
    <w:rsid w:val="004623B5"/>
    <w:rsid w:val="00462A2A"/>
    <w:rsid w:val="004768F3"/>
    <w:rsid w:val="00476AD6"/>
    <w:rsid w:val="0048224B"/>
    <w:rsid w:val="00483ACD"/>
    <w:rsid w:val="00484CA7"/>
    <w:rsid w:val="00491B9C"/>
    <w:rsid w:val="0049671A"/>
    <w:rsid w:val="00496A2A"/>
    <w:rsid w:val="00497654"/>
    <w:rsid w:val="00497A20"/>
    <w:rsid w:val="004A22FE"/>
    <w:rsid w:val="004A4641"/>
    <w:rsid w:val="004A7B6F"/>
    <w:rsid w:val="004B4C1B"/>
    <w:rsid w:val="004B55DA"/>
    <w:rsid w:val="004B58D8"/>
    <w:rsid w:val="004C1BE4"/>
    <w:rsid w:val="004C5A43"/>
    <w:rsid w:val="004C6030"/>
    <w:rsid w:val="004D3DD6"/>
    <w:rsid w:val="004D6F7F"/>
    <w:rsid w:val="004E0721"/>
    <w:rsid w:val="004E62E0"/>
    <w:rsid w:val="004E769A"/>
    <w:rsid w:val="004F584C"/>
    <w:rsid w:val="004F7948"/>
    <w:rsid w:val="00501518"/>
    <w:rsid w:val="005022F9"/>
    <w:rsid w:val="00503B47"/>
    <w:rsid w:val="00504C62"/>
    <w:rsid w:val="00511934"/>
    <w:rsid w:val="005260F1"/>
    <w:rsid w:val="005274E3"/>
    <w:rsid w:val="00534798"/>
    <w:rsid w:val="005350F6"/>
    <w:rsid w:val="0053760E"/>
    <w:rsid w:val="00537958"/>
    <w:rsid w:val="00540D06"/>
    <w:rsid w:val="005414FA"/>
    <w:rsid w:val="00544EE9"/>
    <w:rsid w:val="00545541"/>
    <w:rsid w:val="0056545A"/>
    <w:rsid w:val="00570056"/>
    <w:rsid w:val="00570E86"/>
    <w:rsid w:val="00572D6F"/>
    <w:rsid w:val="00580B72"/>
    <w:rsid w:val="0059100E"/>
    <w:rsid w:val="00595E82"/>
    <w:rsid w:val="00596CC1"/>
    <w:rsid w:val="005A347E"/>
    <w:rsid w:val="005A4AAB"/>
    <w:rsid w:val="005B0469"/>
    <w:rsid w:val="005C5875"/>
    <w:rsid w:val="005C5E76"/>
    <w:rsid w:val="005C6266"/>
    <w:rsid w:val="005C7079"/>
    <w:rsid w:val="005D175C"/>
    <w:rsid w:val="005D24D6"/>
    <w:rsid w:val="006016E7"/>
    <w:rsid w:val="006035D1"/>
    <w:rsid w:val="00604221"/>
    <w:rsid w:val="00604DFF"/>
    <w:rsid w:val="0060775E"/>
    <w:rsid w:val="00607774"/>
    <w:rsid w:val="00610068"/>
    <w:rsid w:val="00615B15"/>
    <w:rsid w:val="006221C3"/>
    <w:rsid w:val="00623812"/>
    <w:rsid w:val="00623F78"/>
    <w:rsid w:val="00624E63"/>
    <w:rsid w:val="00630FF1"/>
    <w:rsid w:val="00633385"/>
    <w:rsid w:val="0063511B"/>
    <w:rsid w:val="00636847"/>
    <w:rsid w:val="00640CB2"/>
    <w:rsid w:val="0064344C"/>
    <w:rsid w:val="00645095"/>
    <w:rsid w:val="00645214"/>
    <w:rsid w:val="006503D7"/>
    <w:rsid w:val="00650EE1"/>
    <w:rsid w:val="00651A7C"/>
    <w:rsid w:val="006569C9"/>
    <w:rsid w:val="00656F52"/>
    <w:rsid w:val="00657377"/>
    <w:rsid w:val="00657B32"/>
    <w:rsid w:val="00657FE4"/>
    <w:rsid w:val="00663B41"/>
    <w:rsid w:val="00671A6F"/>
    <w:rsid w:val="00680789"/>
    <w:rsid w:val="00685560"/>
    <w:rsid w:val="00690A6A"/>
    <w:rsid w:val="006923D3"/>
    <w:rsid w:val="00695964"/>
    <w:rsid w:val="00695966"/>
    <w:rsid w:val="0069703F"/>
    <w:rsid w:val="006A2256"/>
    <w:rsid w:val="006A3B88"/>
    <w:rsid w:val="006A4753"/>
    <w:rsid w:val="006B0B79"/>
    <w:rsid w:val="006B5450"/>
    <w:rsid w:val="006B57A2"/>
    <w:rsid w:val="006B6592"/>
    <w:rsid w:val="006B7BEF"/>
    <w:rsid w:val="006C0F4D"/>
    <w:rsid w:val="006C4E28"/>
    <w:rsid w:val="006C569C"/>
    <w:rsid w:val="006D1A75"/>
    <w:rsid w:val="006D4EEA"/>
    <w:rsid w:val="006E0BBF"/>
    <w:rsid w:val="006E2846"/>
    <w:rsid w:val="006F001D"/>
    <w:rsid w:val="006F2395"/>
    <w:rsid w:val="00700F7E"/>
    <w:rsid w:val="00704D16"/>
    <w:rsid w:val="007105DF"/>
    <w:rsid w:val="00714D5A"/>
    <w:rsid w:val="0071543E"/>
    <w:rsid w:val="00721BE1"/>
    <w:rsid w:val="00724234"/>
    <w:rsid w:val="0072594C"/>
    <w:rsid w:val="0073456D"/>
    <w:rsid w:val="00734DB7"/>
    <w:rsid w:val="00735607"/>
    <w:rsid w:val="00737718"/>
    <w:rsid w:val="00737947"/>
    <w:rsid w:val="00737EF3"/>
    <w:rsid w:val="0074036F"/>
    <w:rsid w:val="00743D07"/>
    <w:rsid w:val="0074689F"/>
    <w:rsid w:val="0075043B"/>
    <w:rsid w:val="007530DC"/>
    <w:rsid w:val="007552D7"/>
    <w:rsid w:val="00757188"/>
    <w:rsid w:val="0076107E"/>
    <w:rsid w:val="00766125"/>
    <w:rsid w:val="0077565C"/>
    <w:rsid w:val="00775C59"/>
    <w:rsid w:val="00776312"/>
    <w:rsid w:val="00780EB7"/>
    <w:rsid w:val="00784A7A"/>
    <w:rsid w:val="00784CA1"/>
    <w:rsid w:val="00785FC6"/>
    <w:rsid w:val="007868C3"/>
    <w:rsid w:val="00787A97"/>
    <w:rsid w:val="00787C34"/>
    <w:rsid w:val="0079248D"/>
    <w:rsid w:val="0079548F"/>
    <w:rsid w:val="007A0F58"/>
    <w:rsid w:val="007A1D6D"/>
    <w:rsid w:val="007A6286"/>
    <w:rsid w:val="007A6A70"/>
    <w:rsid w:val="007A73CC"/>
    <w:rsid w:val="007B2DE0"/>
    <w:rsid w:val="007B3422"/>
    <w:rsid w:val="007B7CB4"/>
    <w:rsid w:val="007B7CED"/>
    <w:rsid w:val="007C43B4"/>
    <w:rsid w:val="007C6097"/>
    <w:rsid w:val="007D0747"/>
    <w:rsid w:val="007D27AB"/>
    <w:rsid w:val="007D316A"/>
    <w:rsid w:val="007E0554"/>
    <w:rsid w:val="007E72B2"/>
    <w:rsid w:val="007F0251"/>
    <w:rsid w:val="007F1BA7"/>
    <w:rsid w:val="007F7DCA"/>
    <w:rsid w:val="00801969"/>
    <w:rsid w:val="00801B65"/>
    <w:rsid w:val="00806924"/>
    <w:rsid w:val="0080692F"/>
    <w:rsid w:val="008106C6"/>
    <w:rsid w:val="00811642"/>
    <w:rsid w:val="00815B56"/>
    <w:rsid w:val="00825630"/>
    <w:rsid w:val="0082728E"/>
    <w:rsid w:val="0082773E"/>
    <w:rsid w:val="00832814"/>
    <w:rsid w:val="008328BA"/>
    <w:rsid w:val="008365E3"/>
    <w:rsid w:val="0084325E"/>
    <w:rsid w:val="00846BB9"/>
    <w:rsid w:val="008531EC"/>
    <w:rsid w:val="008554AC"/>
    <w:rsid w:val="00857616"/>
    <w:rsid w:val="00862054"/>
    <w:rsid w:val="00863240"/>
    <w:rsid w:val="00866924"/>
    <w:rsid w:val="00866F34"/>
    <w:rsid w:val="008703EA"/>
    <w:rsid w:val="00870E62"/>
    <w:rsid w:val="0087365A"/>
    <w:rsid w:val="00874380"/>
    <w:rsid w:val="0088223A"/>
    <w:rsid w:val="00882E8F"/>
    <w:rsid w:val="00882E91"/>
    <w:rsid w:val="0088309E"/>
    <w:rsid w:val="008830C9"/>
    <w:rsid w:val="00884FB3"/>
    <w:rsid w:val="00885EF1"/>
    <w:rsid w:val="00890085"/>
    <w:rsid w:val="008921D9"/>
    <w:rsid w:val="008926C9"/>
    <w:rsid w:val="008932CE"/>
    <w:rsid w:val="00893DE9"/>
    <w:rsid w:val="00895545"/>
    <w:rsid w:val="008A3C54"/>
    <w:rsid w:val="008A4C87"/>
    <w:rsid w:val="008B097D"/>
    <w:rsid w:val="008B3AC7"/>
    <w:rsid w:val="008B3B00"/>
    <w:rsid w:val="008B52A6"/>
    <w:rsid w:val="008B6DC3"/>
    <w:rsid w:val="008C4913"/>
    <w:rsid w:val="008C52AB"/>
    <w:rsid w:val="008D146E"/>
    <w:rsid w:val="008D1496"/>
    <w:rsid w:val="008D3B62"/>
    <w:rsid w:val="008D74F5"/>
    <w:rsid w:val="008E05F4"/>
    <w:rsid w:val="008E1197"/>
    <w:rsid w:val="008E1451"/>
    <w:rsid w:val="008E310D"/>
    <w:rsid w:val="008E356F"/>
    <w:rsid w:val="008E46DC"/>
    <w:rsid w:val="008E55C6"/>
    <w:rsid w:val="008F0227"/>
    <w:rsid w:val="008F31C5"/>
    <w:rsid w:val="008F4AB3"/>
    <w:rsid w:val="00900047"/>
    <w:rsid w:val="009021AC"/>
    <w:rsid w:val="00912426"/>
    <w:rsid w:val="00917E6F"/>
    <w:rsid w:val="0092004E"/>
    <w:rsid w:val="0092419A"/>
    <w:rsid w:val="0092639A"/>
    <w:rsid w:val="009302D2"/>
    <w:rsid w:val="00930541"/>
    <w:rsid w:val="00934372"/>
    <w:rsid w:val="00935683"/>
    <w:rsid w:val="00936AF5"/>
    <w:rsid w:val="00936EB5"/>
    <w:rsid w:val="0094149E"/>
    <w:rsid w:val="00944DE5"/>
    <w:rsid w:val="009454E8"/>
    <w:rsid w:val="00954415"/>
    <w:rsid w:val="00954FA8"/>
    <w:rsid w:val="00956E5B"/>
    <w:rsid w:val="0096006A"/>
    <w:rsid w:val="0096264F"/>
    <w:rsid w:val="00973E16"/>
    <w:rsid w:val="009746D8"/>
    <w:rsid w:val="009750D2"/>
    <w:rsid w:val="00976C3B"/>
    <w:rsid w:val="009778D3"/>
    <w:rsid w:val="00984F29"/>
    <w:rsid w:val="009900DB"/>
    <w:rsid w:val="00995D3E"/>
    <w:rsid w:val="00997F47"/>
    <w:rsid w:val="009A2452"/>
    <w:rsid w:val="009A2D6A"/>
    <w:rsid w:val="009A480D"/>
    <w:rsid w:val="009A5601"/>
    <w:rsid w:val="009B10E0"/>
    <w:rsid w:val="009B17CE"/>
    <w:rsid w:val="009C161C"/>
    <w:rsid w:val="009C2D5D"/>
    <w:rsid w:val="009C5050"/>
    <w:rsid w:val="009C7030"/>
    <w:rsid w:val="009C71B3"/>
    <w:rsid w:val="009C7465"/>
    <w:rsid w:val="009D0574"/>
    <w:rsid w:val="009D0B28"/>
    <w:rsid w:val="009D1338"/>
    <w:rsid w:val="009D20EA"/>
    <w:rsid w:val="009D3193"/>
    <w:rsid w:val="009D31BE"/>
    <w:rsid w:val="009D45F8"/>
    <w:rsid w:val="009E441C"/>
    <w:rsid w:val="009E62A6"/>
    <w:rsid w:val="009E7667"/>
    <w:rsid w:val="009E790B"/>
    <w:rsid w:val="009F3631"/>
    <w:rsid w:val="009F380F"/>
    <w:rsid w:val="009F72EC"/>
    <w:rsid w:val="00A022BA"/>
    <w:rsid w:val="00A03493"/>
    <w:rsid w:val="00A12AF0"/>
    <w:rsid w:val="00A12E90"/>
    <w:rsid w:val="00A13983"/>
    <w:rsid w:val="00A1449C"/>
    <w:rsid w:val="00A16096"/>
    <w:rsid w:val="00A23E42"/>
    <w:rsid w:val="00A35A24"/>
    <w:rsid w:val="00A3795D"/>
    <w:rsid w:val="00A4065C"/>
    <w:rsid w:val="00A4778A"/>
    <w:rsid w:val="00A540E2"/>
    <w:rsid w:val="00A60B15"/>
    <w:rsid w:val="00A75205"/>
    <w:rsid w:val="00A821EF"/>
    <w:rsid w:val="00A8404D"/>
    <w:rsid w:val="00A84316"/>
    <w:rsid w:val="00A8626C"/>
    <w:rsid w:val="00A87810"/>
    <w:rsid w:val="00A87B97"/>
    <w:rsid w:val="00A9184A"/>
    <w:rsid w:val="00AA454D"/>
    <w:rsid w:val="00AB6CFA"/>
    <w:rsid w:val="00AB7BE1"/>
    <w:rsid w:val="00AC07AE"/>
    <w:rsid w:val="00AC17A2"/>
    <w:rsid w:val="00AC20D0"/>
    <w:rsid w:val="00AC71CF"/>
    <w:rsid w:val="00AC7535"/>
    <w:rsid w:val="00AD1406"/>
    <w:rsid w:val="00AD5AFB"/>
    <w:rsid w:val="00AE0AF2"/>
    <w:rsid w:val="00AE1499"/>
    <w:rsid w:val="00AE2F05"/>
    <w:rsid w:val="00AF04B7"/>
    <w:rsid w:val="00AF57F2"/>
    <w:rsid w:val="00AF6806"/>
    <w:rsid w:val="00B028F2"/>
    <w:rsid w:val="00B1153D"/>
    <w:rsid w:val="00B203CD"/>
    <w:rsid w:val="00B20663"/>
    <w:rsid w:val="00B2369F"/>
    <w:rsid w:val="00B279B2"/>
    <w:rsid w:val="00B300E2"/>
    <w:rsid w:val="00B35ECF"/>
    <w:rsid w:val="00B36334"/>
    <w:rsid w:val="00B403C9"/>
    <w:rsid w:val="00B41161"/>
    <w:rsid w:val="00B44906"/>
    <w:rsid w:val="00B5230E"/>
    <w:rsid w:val="00B53408"/>
    <w:rsid w:val="00B542D0"/>
    <w:rsid w:val="00B54F97"/>
    <w:rsid w:val="00B57F57"/>
    <w:rsid w:val="00B6073F"/>
    <w:rsid w:val="00B7059C"/>
    <w:rsid w:val="00B72298"/>
    <w:rsid w:val="00B74832"/>
    <w:rsid w:val="00B75404"/>
    <w:rsid w:val="00B8369E"/>
    <w:rsid w:val="00B85C99"/>
    <w:rsid w:val="00B90985"/>
    <w:rsid w:val="00B91984"/>
    <w:rsid w:val="00B95577"/>
    <w:rsid w:val="00B9618D"/>
    <w:rsid w:val="00B96449"/>
    <w:rsid w:val="00BA4A6E"/>
    <w:rsid w:val="00BB03E1"/>
    <w:rsid w:val="00BB05C3"/>
    <w:rsid w:val="00BB0881"/>
    <w:rsid w:val="00BB112E"/>
    <w:rsid w:val="00BB43BE"/>
    <w:rsid w:val="00BC3855"/>
    <w:rsid w:val="00BC5FEA"/>
    <w:rsid w:val="00BD1D17"/>
    <w:rsid w:val="00BD29D5"/>
    <w:rsid w:val="00BE02B7"/>
    <w:rsid w:val="00BE1543"/>
    <w:rsid w:val="00BE5A0C"/>
    <w:rsid w:val="00BF4D16"/>
    <w:rsid w:val="00C0145F"/>
    <w:rsid w:val="00C057E8"/>
    <w:rsid w:val="00C06433"/>
    <w:rsid w:val="00C07CDD"/>
    <w:rsid w:val="00C1530A"/>
    <w:rsid w:val="00C16D26"/>
    <w:rsid w:val="00C227A3"/>
    <w:rsid w:val="00C311AD"/>
    <w:rsid w:val="00C43025"/>
    <w:rsid w:val="00C43DC8"/>
    <w:rsid w:val="00C467C4"/>
    <w:rsid w:val="00C474F0"/>
    <w:rsid w:val="00C50A11"/>
    <w:rsid w:val="00C522F6"/>
    <w:rsid w:val="00C54199"/>
    <w:rsid w:val="00C557E4"/>
    <w:rsid w:val="00C62B05"/>
    <w:rsid w:val="00C639C3"/>
    <w:rsid w:val="00C80A0A"/>
    <w:rsid w:val="00C82964"/>
    <w:rsid w:val="00C82F95"/>
    <w:rsid w:val="00C8481A"/>
    <w:rsid w:val="00C9059F"/>
    <w:rsid w:val="00C90C54"/>
    <w:rsid w:val="00C9603C"/>
    <w:rsid w:val="00C96CD1"/>
    <w:rsid w:val="00CB17C6"/>
    <w:rsid w:val="00CB2B3E"/>
    <w:rsid w:val="00CB3755"/>
    <w:rsid w:val="00CB6B50"/>
    <w:rsid w:val="00CC013B"/>
    <w:rsid w:val="00CC1784"/>
    <w:rsid w:val="00CC1A5B"/>
    <w:rsid w:val="00CC452F"/>
    <w:rsid w:val="00CD1A10"/>
    <w:rsid w:val="00CD2A8E"/>
    <w:rsid w:val="00CE4D41"/>
    <w:rsid w:val="00CE7B87"/>
    <w:rsid w:val="00CF00A2"/>
    <w:rsid w:val="00CF03AC"/>
    <w:rsid w:val="00CF23EF"/>
    <w:rsid w:val="00CF30EB"/>
    <w:rsid w:val="00CF44FD"/>
    <w:rsid w:val="00CF5F35"/>
    <w:rsid w:val="00D00554"/>
    <w:rsid w:val="00D05B07"/>
    <w:rsid w:val="00D10959"/>
    <w:rsid w:val="00D1171F"/>
    <w:rsid w:val="00D12B47"/>
    <w:rsid w:val="00D27884"/>
    <w:rsid w:val="00D27953"/>
    <w:rsid w:val="00D34633"/>
    <w:rsid w:val="00D406BA"/>
    <w:rsid w:val="00D5027A"/>
    <w:rsid w:val="00D52675"/>
    <w:rsid w:val="00D61950"/>
    <w:rsid w:val="00D635DD"/>
    <w:rsid w:val="00D66AD5"/>
    <w:rsid w:val="00D66CB1"/>
    <w:rsid w:val="00D77E57"/>
    <w:rsid w:val="00D815F5"/>
    <w:rsid w:val="00D81ACF"/>
    <w:rsid w:val="00D82C5A"/>
    <w:rsid w:val="00D86522"/>
    <w:rsid w:val="00D874C2"/>
    <w:rsid w:val="00D87539"/>
    <w:rsid w:val="00D94B21"/>
    <w:rsid w:val="00D96E3A"/>
    <w:rsid w:val="00DA2BC8"/>
    <w:rsid w:val="00DA4127"/>
    <w:rsid w:val="00DA55A1"/>
    <w:rsid w:val="00DC01C3"/>
    <w:rsid w:val="00DC3B57"/>
    <w:rsid w:val="00DD69ED"/>
    <w:rsid w:val="00DE1AE0"/>
    <w:rsid w:val="00DE2A04"/>
    <w:rsid w:val="00DE5E67"/>
    <w:rsid w:val="00DE775A"/>
    <w:rsid w:val="00DF382A"/>
    <w:rsid w:val="00E01077"/>
    <w:rsid w:val="00E05FCF"/>
    <w:rsid w:val="00E13535"/>
    <w:rsid w:val="00E153D9"/>
    <w:rsid w:val="00E23059"/>
    <w:rsid w:val="00E255C9"/>
    <w:rsid w:val="00E2583B"/>
    <w:rsid w:val="00E2774A"/>
    <w:rsid w:val="00E33564"/>
    <w:rsid w:val="00E371E7"/>
    <w:rsid w:val="00E377FA"/>
    <w:rsid w:val="00E41E99"/>
    <w:rsid w:val="00E42F90"/>
    <w:rsid w:val="00E432C7"/>
    <w:rsid w:val="00E44FAB"/>
    <w:rsid w:val="00E4609E"/>
    <w:rsid w:val="00E53C94"/>
    <w:rsid w:val="00E577F0"/>
    <w:rsid w:val="00E6073B"/>
    <w:rsid w:val="00E625E9"/>
    <w:rsid w:val="00E62D6C"/>
    <w:rsid w:val="00E6549E"/>
    <w:rsid w:val="00E66195"/>
    <w:rsid w:val="00E7136F"/>
    <w:rsid w:val="00E74E16"/>
    <w:rsid w:val="00E754A7"/>
    <w:rsid w:val="00E75B08"/>
    <w:rsid w:val="00E769E0"/>
    <w:rsid w:val="00E77246"/>
    <w:rsid w:val="00E80AC2"/>
    <w:rsid w:val="00E87E0E"/>
    <w:rsid w:val="00E90928"/>
    <w:rsid w:val="00E91C34"/>
    <w:rsid w:val="00E92FFE"/>
    <w:rsid w:val="00E9309A"/>
    <w:rsid w:val="00E973AD"/>
    <w:rsid w:val="00EA0303"/>
    <w:rsid w:val="00EA7B38"/>
    <w:rsid w:val="00EB0505"/>
    <w:rsid w:val="00EB2549"/>
    <w:rsid w:val="00EB297B"/>
    <w:rsid w:val="00EB4500"/>
    <w:rsid w:val="00EB7038"/>
    <w:rsid w:val="00EC1EE6"/>
    <w:rsid w:val="00EC339F"/>
    <w:rsid w:val="00EC4DE4"/>
    <w:rsid w:val="00EC63FF"/>
    <w:rsid w:val="00ED0208"/>
    <w:rsid w:val="00ED0755"/>
    <w:rsid w:val="00ED1278"/>
    <w:rsid w:val="00ED384E"/>
    <w:rsid w:val="00ED628B"/>
    <w:rsid w:val="00ED7547"/>
    <w:rsid w:val="00EE0CEA"/>
    <w:rsid w:val="00EE2354"/>
    <w:rsid w:val="00EE32A8"/>
    <w:rsid w:val="00EE4CE6"/>
    <w:rsid w:val="00EE654D"/>
    <w:rsid w:val="00EE7D81"/>
    <w:rsid w:val="00EF40B3"/>
    <w:rsid w:val="00EF6272"/>
    <w:rsid w:val="00EF7109"/>
    <w:rsid w:val="00F04A59"/>
    <w:rsid w:val="00F057E0"/>
    <w:rsid w:val="00F058F2"/>
    <w:rsid w:val="00F10B43"/>
    <w:rsid w:val="00F17979"/>
    <w:rsid w:val="00F17C35"/>
    <w:rsid w:val="00F21B9E"/>
    <w:rsid w:val="00F22B5F"/>
    <w:rsid w:val="00F25C6D"/>
    <w:rsid w:val="00F33251"/>
    <w:rsid w:val="00F40C6A"/>
    <w:rsid w:val="00F4217A"/>
    <w:rsid w:val="00F45C5B"/>
    <w:rsid w:val="00F45D92"/>
    <w:rsid w:val="00F52749"/>
    <w:rsid w:val="00F53726"/>
    <w:rsid w:val="00F57353"/>
    <w:rsid w:val="00F60200"/>
    <w:rsid w:val="00F62DB2"/>
    <w:rsid w:val="00F64166"/>
    <w:rsid w:val="00F65542"/>
    <w:rsid w:val="00F65843"/>
    <w:rsid w:val="00F6704F"/>
    <w:rsid w:val="00F670DE"/>
    <w:rsid w:val="00F67247"/>
    <w:rsid w:val="00F723AC"/>
    <w:rsid w:val="00F732BA"/>
    <w:rsid w:val="00F81DA5"/>
    <w:rsid w:val="00F86E56"/>
    <w:rsid w:val="00F920E2"/>
    <w:rsid w:val="00F94CF6"/>
    <w:rsid w:val="00F953F8"/>
    <w:rsid w:val="00FA0139"/>
    <w:rsid w:val="00FA7346"/>
    <w:rsid w:val="00FB0D25"/>
    <w:rsid w:val="00FB1943"/>
    <w:rsid w:val="00FB216B"/>
    <w:rsid w:val="00FB319E"/>
    <w:rsid w:val="00FB530A"/>
    <w:rsid w:val="00FC08EB"/>
    <w:rsid w:val="00FC22E7"/>
    <w:rsid w:val="00FC505C"/>
    <w:rsid w:val="00FC53A0"/>
    <w:rsid w:val="00FC5CC2"/>
    <w:rsid w:val="00FC6BF5"/>
    <w:rsid w:val="00FD2624"/>
    <w:rsid w:val="00FE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docId w15:val="{B9185EC7-81D7-4F70-BE83-80A0BB70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64C3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FE25A0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E25A0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E25A0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E25A0"/>
    <w:pPr>
      <w:keepNext/>
      <w:numPr>
        <w:ilvl w:val="4"/>
        <w:numId w:val="1"/>
      </w:numPr>
      <w:suppressAutoHyphens/>
      <w:spacing w:after="0" w:line="240" w:lineRule="auto"/>
      <w:ind w:firstLine="420"/>
      <w:outlineLvl w:val="4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E25A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E25A0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E25A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E25A0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FE25A0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5Znak">
    <w:name w:val="Nagłówek 5 Znak"/>
    <w:basedOn w:val="Domylnaczcionkaakapitu"/>
    <w:link w:val="Nagwek5"/>
    <w:rsid w:val="00FE25A0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FE25A0"/>
    <w:rPr>
      <w:rFonts w:ascii="Times New Roman" w:eastAsia="Times New Roman" w:hAnsi="Times New Roman" w:cs="Times New Roman"/>
      <w:b/>
      <w:bCs/>
      <w:color w:val="000000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FE25A0"/>
    <w:rPr>
      <w:rFonts w:ascii="Times New Roman" w:eastAsia="Times New Roman" w:hAnsi="Times New Roman" w:cs="Times New Roman"/>
      <w:i/>
      <w:color w:val="000000"/>
      <w:sz w:val="18"/>
      <w:szCs w:val="18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"/>
    <w:uiPriority w:val="99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link w:val="Tekstpodstawowywcity2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"/>
    <w:basedOn w:val="Domylnaczcionkaakapitu"/>
    <w:link w:val="Tekstprzypisudolnego"/>
    <w:uiPriority w:val="99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3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paragraph" w:customStyle="1" w:styleId="Akapitzlist1">
    <w:name w:val="Akapit z listą1"/>
    <w:basedOn w:val="Normalny"/>
    <w:qFormat/>
    <w:rsid w:val="00EB25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7A73C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2">
    <w:name w:val="Tekst podstawowy wcięty 2 Znak2"/>
    <w:basedOn w:val="Domylnaczcionkaakapitu"/>
    <w:uiPriority w:val="99"/>
    <w:semiHidden/>
    <w:rsid w:val="007A7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9E407-EEEC-415A-87DF-EB7C5AFB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UMB</dc:creator>
  <cp:lastModifiedBy>Kamila Kartaszow</cp:lastModifiedBy>
  <cp:revision>101</cp:revision>
  <cp:lastPrinted>2025-09-18T07:58:00Z</cp:lastPrinted>
  <dcterms:created xsi:type="dcterms:W3CDTF">2021-05-17T09:59:00Z</dcterms:created>
  <dcterms:modified xsi:type="dcterms:W3CDTF">2025-10-27T08:47:00Z</dcterms:modified>
</cp:coreProperties>
</file>